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911F" w14:textId="50B843F0" w:rsidR="005132AC" w:rsidRPr="00EF203F" w:rsidRDefault="00F435B3" w:rsidP="00F435B3">
      <w:pPr>
        <w:jc w:val="center"/>
        <w:rPr>
          <w:rFonts w:ascii="Times New Roman" w:hAnsi="Times New Roman"/>
          <w:b/>
          <w:bCs/>
          <w:sz w:val="28"/>
          <w:szCs w:val="28"/>
        </w:rPr>
      </w:pPr>
      <w:r w:rsidRPr="00EF203F">
        <w:rPr>
          <w:rFonts w:ascii="Times New Roman" w:hAnsi="Times New Roman"/>
          <w:b/>
          <w:bCs/>
          <w:sz w:val="28"/>
          <w:szCs w:val="28"/>
        </w:rPr>
        <w:t>ТЕХНОЛОГИЧЕСКАЯ КАРТА УРОКА АНГЛИЙСКОГО ЯЗЫКА</w:t>
      </w:r>
    </w:p>
    <w:p w14:paraId="2ABBF77D" w14:textId="77777777" w:rsidR="00F435B3" w:rsidRPr="009B5EFC" w:rsidRDefault="00F435B3" w:rsidP="00F435B3">
      <w:pPr>
        <w:jc w:val="both"/>
        <w:rPr>
          <w:rFonts w:ascii="Times New Roman" w:hAnsi="Times New Roman"/>
          <w:sz w:val="28"/>
          <w:szCs w:val="28"/>
        </w:rPr>
      </w:pPr>
    </w:p>
    <w:p w14:paraId="4F641511" w14:textId="01ED5E81" w:rsidR="00F435B3" w:rsidRPr="009B5EFC" w:rsidRDefault="00F435B3" w:rsidP="00F435B3">
      <w:pPr>
        <w:jc w:val="both"/>
        <w:rPr>
          <w:rFonts w:ascii="Times New Roman" w:hAnsi="Times New Roman"/>
          <w:sz w:val="28"/>
          <w:szCs w:val="28"/>
        </w:rPr>
      </w:pPr>
      <w:r w:rsidRPr="009B5EFC">
        <w:rPr>
          <w:rFonts w:ascii="Times New Roman" w:hAnsi="Times New Roman"/>
          <w:b/>
          <w:bCs/>
          <w:sz w:val="28"/>
          <w:szCs w:val="28"/>
        </w:rPr>
        <w:t>Класс:</w:t>
      </w:r>
      <w:r w:rsidRPr="009B5EFC">
        <w:rPr>
          <w:rFonts w:ascii="Times New Roman" w:hAnsi="Times New Roman"/>
          <w:sz w:val="28"/>
          <w:szCs w:val="28"/>
        </w:rPr>
        <w:t xml:space="preserve"> 6</w:t>
      </w:r>
      <w:r w:rsidR="00FB3651">
        <w:rPr>
          <w:rFonts w:ascii="Times New Roman" w:hAnsi="Times New Roman"/>
          <w:sz w:val="28"/>
          <w:szCs w:val="28"/>
        </w:rPr>
        <w:t>В</w:t>
      </w:r>
      <w:r w:rsidRPr="009B5EFC">
        <w:rPr>
          <w:rFonts w:ascii="Times New Roman" w:hAnsi="Times New Roman"/>
          <w:sz w:val="28"/>
          <w:szCs w:val="28"/>
        </w:rPr>
        <w:t xml:space="preserve"> </w:t>
      </w:r>
    </w:p>
    <w:p w14:paraId="0E643E64" w14:textId="77777777" w:rsidR="00100C23" w:rsidRPr="009B5EFC" w:rsidRDefault="00100C23" w:rsidP="00F435B3">
      <w:pPr>
        <w:jc w:val="both"/>
        <w:rPr>
          <w:rFonts w:ascii="Times New Roman" w:hAnsi="Times New Roman"/>
          <w:sz w:val="28"/>
          <w:szCs w:val="28"/>
        </w:rPr>
      </w:pPr>
    </w:p>
    <w:p w14:paraId="367F67A7" w14:textId="7E3C4727" w:rsidR="00F435B3" w:rsidRPr="009B5EFC" w:rsidRDefault="00F435B3" w:rsidP="00F435B3">
      <w:pPr>
        <w:jc w:val="both"/>
        <w:rPr>
          <w:rFonts w:ascii="Times New Roman" w:hAnsi="Times New Roman"/>
          <w:sz w:val="28"/>
          <w:szCs w:val="28"/>
        </w:rPr>
      </w:pPr>
      <w:r w:rsidRPr="009B5EFC">
        <w:rPr>
          <w:rFonts w:ascii="Times New Roman" w:hAnsi="Times New Roman"/>
          <w:b/>
          <w:bCs/>
          <w:sz w:val="28"/>
          <w:szCs w:val="28"/>
        </w:rPr>
        <w:t>Дата</w:t>
      </w:r>
      <w:r w:rsidR="00C150E4" w:rsidRPr="009B5EFC">
        <w:rPr>
          <w:rFonts w:ascii="Times New Roman" w:hAnsi="Times New Roman"/>
          <w:b/>
          <w:bCs/>
          <w:sz w:val="28"/>
          <w:szCs w:val="28"/>
        </w:rPr>
        <w:t>:</w:t>
      </w:r>
      <w:r w:rsidRPr="009B5EFC">
        <w:rPr>
          <w:rFonts w:ascii="Times New Roman" w:hAnsi="Times New Roman"/>
          <w:sz w:val="28"/>
          <w:szCs w:val="28"/>
        </w:rPr>
        <w:t xml:space="preserve"> </w:t>
      </w:r>
      <w:r w:rsidR="00FB3651">
        <w:rPr>
          <w:rFonts w:ascii="Times New Roman" w:hAnsi="Times New Roman"/>
          <w:sz w:val="28"/>
          <w:szCs w:val="28"/>
        </w:rPr>
        <w:t>9</w:t>
      </w:r>
      <w:r w:rsidRPr="009B5EFC">
        <w:rPr>
          <w:rFonts w:ascii="Times New Roman" w:hAnsi="Times New Roman"/>
          <w:sz w:val="28"/>
          <w:szCs w:val="28"/>
        </w:rPr>
        <w:t>.0</w:t>
      </w:r>
      <w:r w:rsidR="00FB3651">
        <w:rPr>
          <w:rFonts w:ascii="Times New Roman" w:hAnsi="Times New Roman"/>
          <w:sz w:val="28"/>
          <w:szCs w:val="28"/>
        </w:rPr>
        <w:t>3</w:t>
      </w:r>
      <w:r w:rsidRPr="009B5EFC">
        <w:rPr>
          <w:rFonts w:ascii="Times New Roman" w:hAnsi="Times New Roman"/>
          <w:sz w:val="28"/>
          <w:szCs w:val="28"/>
        </w:rPr>
        <w:t>.2022</w:t>
      </w:r>
    </w:p>
    <w:p w14:paraId="0476619C" w14:textId="77777777" w:rsidR="00090703" w:rsidRPr="009B5EFC" w:rsidRDefault="00090703">
      <w:pPr>
        <w:jc w:val="both"/>
        <w:rPr>
          <w:rFonts w:ascii="Times New Roman" w:hAnsi="Times New Roman"/>
          <w:b/>
          <w:bCs/>
          <w:sz w:val="28"/>
          <w:szCs w:val="28"/>
        </w:rPr>
      </w:pPr>
    </w:p>
    <w:p w14:paraId="17FBD9E2" w14:textId="4A84ABE4" w:rsidR="0096775E" w:rsidRPr="009B5EFC" w:rsidRDefault="00A4345B">
      <w:pPr>
        <w:jc w:val="both"/>
        <w:rPr>
          <w:rFonts w:ascii="Times New Roman" w:hAnsi="Times New Roman"/>
          <w:sz w:val="28"/>
          <w:szCs w:val="28"/>
        </w:rPr>
      </w:pPr>
      <w:r w:rsidRPr="009B5EFC">
        <w:rPr>
          <w:rFonts w:ascii="Times New Roman" w:hAnsi="Times New Roman"/>
          <w:b/>
          <w:bCs/>
          <w:sz w:val="28"/>
          <w:szCs w:val="28"/>
        </w:rPr>
        <w:t>Раздел:</w:t>
      </w:r>
      <w:r w:rsidRPr="009B5EFC">
        <w:rPr>
          <w:rFonts w:ascii="Times New Roman" w:hAnsi="Times New Roman"/>
          <w:sz w:val="28"/>
          <w:szCs w:val="28"/>
        </w:rPr>
        <w:t xml:space="preserve"> </w:t>
      </w:r>
      <w:r w:rsidR="00FB3651">
        <w:rPr>
          <w:rFonts w:ascii="Times New Roman" w:hAnsi="Times New Roman"/>
          <w:sz w:val="28"/>
          <w:szCs w:val="28"/>
        </w:rPr>
        <w:t>«США. Урок 16»</w:t>
      </w:r>
    </w:p>
    <w:p w14:paraId="5D21E692" w14:textId="77777777" w:rsidR="00EE23C8" w:rsidRPr="009B5EFC" w:rsidRDefault="00EE23C8">
      <w:pPr>
        <w:jc w:val="both"/>
        <w:rPr>
          <w:rFonts w:ascii="Times New Roman" w:hAnsi="Times New Roman"/>
          <w:sz w:val="28"/>
          <w:szCs w:val="28"/>
        </w:rPr>
      </w:pPr>
    </w:p>
    <w:p w14:paraId="6A9F2F91" w14:textId="112F42C9" w:rsidR="00EE23C8" w:rsidRPr="009B5EFC" w:rsidRDefault="00EE23C8">
      <w:pPr>
        <w:jc w:val="both"/>
        <w:rPr>
          <w:rFonts w:ascii="Times New Roman" w:hAnsi="Times New Roman"/>
          <w:sz w:val="28"/>
          <w:szCs w:val="28"/>
        </w:rPr>
      </w:pPr>
      <w:r w:rsidRPr="009B5EFC">
        <w:rPr>
          <w:rFonts w:ascii="Times New Roman" w:hAnsi="Times New Roman"/>
          <w:b/>
          <w:bCs/>
          <w:sz w:val="28"/>
          <w:szCs w:val="28"/>
        </w:rPr>
        <w:t>Тип урока:</w:t>
      </w:r>
      <w:r w:rsidRPr="009B5EFC">
        <w:rPr>
          <w:rFonts w:ascii="Times New Roman" w:hAnsi="Times New Roman"/>
          <w:sz w:val="28"/>
          <w:szCs w:val="28"/>
        </w:rPr>
        <w:t xml:space="preserve"> применение знаний и умений</w:t>
      </w:r>
    </w:p>
    <w:p w14:paraId="5A73B713" w14:textId="77777777" w:rsidR="00100C23" w:rsidRPr="009B5EFC" w:rsidRDefault="00100C23">
      <w:pPr>
        <w:jc w:val="both"/>
        <w:rPr>
          <w:rFonts w:ascii="Times New Roman" w:hAnsi="Times New Roman"/>
          <w:sz w:val="28"/>
          <w:szCs w:val="28"/>
        </w:rPr>
      </w:pPr>
    </w:p>
    <w:p w14:paraId="13B35D55" w14:textId="1F2B47F1" w:rsidR="0096775E" w:rsidRPr="009B5EFC" w:rsidRDefault="00100C23">
      <w:pPr>
        <w:jc w:val="both"/>
        <w:rPr>
          <w:rFonts w:ascii="Times New Roman" w:hAnsi="Times New Roman"/>
          <w:sz w:val="28"/>
          <w:szCs w:val="28"/>
        </w:rPr>
      </w:pPr>
      <w:r w:rsidRPr="009B5EFC">
        <w:rPr>
          <w:rFonts w:ascii="Times New Roman" w:hAnsi="Times New Roman"/>
          <w:b/>
          <w:bCs/>
          <w:sz w:val="28"/>
          <w:szCs w:val="28"/>
        </w:rPr>
        <w:t>Учебник</w:t>
      </w:r>
      <w:r w:rsidR="00A4345B" w:rsidRPr="009B5EFC">
        <w:rPr>
          <w:rFonts w:ascii="Times New Roman" w:hAnsi="Times New Roman"/>
          <w:b/>
          <w:bCs/>
          <w:sz w:val="28"/>
          <w:szCs w:val="28"/>
        </w:rPr>
        <w:t>:</w:t>
      </w:r>
      <w:r w:rsidR="00A4345B" w:rsidRPr="009B5EFC">
        <w:rPr>
          <w:rFonts w:ascii="Times New Roman" w:hAnsi="Times New Roman"/>
          <w:sz w:val="28"/>
          <w:szCs w:val="28"/>
        </w:rPr>
        <w:t xml:space="preserve"> </w:t>
      </w:r>
      <w:proofErr w:type="gramStart"/>
      <w:r w:rsidR="00A4345B" w:rsidRPr="009B5EFC">
        <w:rPr>
          <w:rFonts w:ascii="Times New Roman" w:hAnsi="Times New Roman"/>
          <w:sz w:val="28"/>
          <w:szCs w:val="28"/>
        </w:rPr>
        <w:t>О.В.</w:t>
      </w:r>
      <w:proofErr w:type="gramEnd"/>
      <w:r w:rsidR="00A4345B" w:rsidRPr="009B5EFC">
        <w:rPr>
          <w:rFonts w:ascii="Times New Roman" w:hAnsi="Times New Roman"/>
          <w:sz w:val="28"/>
          <w:szCs w:val="28"/>
        </w:rPr>
        <w:t xml:space="preserve"> Афанасьева, И.В. Михеева. Английский язык для школ с углубленным изучением английского языка, М., «Просвещение», 201</w:t>
      </w:r>
      <w:r w:rsidR="009C314A" w:rsidRPr="009B5EFC">
        <w:rPr>
          <w:rFonts w:ascii="Times New Roman" w:hAnsi="Times New Roman"/>
          <w:sz w:val="28"/>
          <w:szCs w:val="28"/>
        </w:rPr>
        <w:t>6</w:t>
      </w:r>
    </w:p>
    <w:p w14:paraId="63103A67" w14:textId="77777777" w:rsidR="0096775E" w:rsidRPr="009B5EFC" w:rsidRDefault="0096775E">
      <w:pPr>
        <w:jc w:val="both"/>
        <w:rPr>
          <w:rFonts w:ascii="Times New Roman" w:hAnsi="Times New Roman"/>
          <w:sz w:val="28"/>
          <w:szCs w:val="28"/>
        </w:rPr>
      </w:pPr>
    </w:p>
    <w:p w14:paraId="12710572" w14:textId="14D6D724" w:rsidR="002720EF" w:rsidRPr="00FB3651" w:rsidRDefault="00A4345B" w:rsidP="00CC7429">
      <w:pPr>
        <w:widowControl/>
        <w:suppressAutoHyphens w:val="0"/>
        <w:rPr>
          <w:rFonts w:ascii="Times New Roman" w:hAnsi="Times New Roman"/>
          <w:color w:val="000000" w:themeColor="text1"/>
          <w:sz w:val="28"/>
          <w:szCs w:val="28"/>
        </w:rPr>
      </w:pPr>
      <w:r w:rsidRPr="00FB3651">
        <w:rPr>
          <w:rFonts w:ascii="Times New Roman" w:hAnsi="Times New Roman"/>
          <w:b/>
          <w:bCs/>
          <w:color w:val="000000" w:themeColor="text1"/>
          <w:sz w:val="28"/>
          <w:szCs w:val="28"/>
        </w:rPr>
        <w:t>Цель:</w:t>
      </w:r>
      <w:r w:rsidRPr="00FB3651">
        <w:rPr>
          <w:rFonts w:ascii="Times New Roman" w:hAnsi="Times New Roman"/>
          <w:color w:val="000000" w:themeColor="text1"/>
          <w:sz w:val="28"/>
          <w:szCs w:val="28"/>
        </w:rPr>
        <w:t xml:space="preserve"> </w:t>
      </w:r>
      <w:r w:rsidR="002720EF" w:rsidRPr="00FB3651">
        <w:rPr>
          <w:rFonts w:ascii="Times New Roman" w:hAnsi="Times New Roman"/>
          <w:color w:val="000000" w:themeColor="text1"/>
          <w:sz w:val="28"/>
          <w:szCs w:val="28"/>
        </w:rPr>
        <w:t>Повторение</w:t>
      </w:r>
      <w:r w:rsidR="00FB3651" w:rsidRPr="00FB3651">
        <w:rPr>
          <w:rFonts w:ascii="Times New Roman" w:hAnsi="Times New Roman"/>
          <w:color w:val="000000" w:themeColor="text1"/>
          <w:sz w:val="28"/>
          <w:szCs w:val="28"/>
        </w:rPr>
        <w:t xml:space="preserve"> и закрепление </w:t>
      </w:r>
      <w:r w:rsidR="002720EF" w:rsidRPr="00FB3651">
        <w:rPr>
          <w:rFonts w:ascii="Times New Roman" w:hAnsi="Times New Roman"/>
          <w:color w:val="000000" w:themeColor="text1"/>
          <w:sz w:val="28"/>
          <w:szCs w:val="28"/>
        </w:rPr>
        <w:t>материала по теме «</w:t>
      </w:r>
      <w:r w:rsidR="00FB3651" w:rsidRPr="00FB3651">
        <w:rPr>
          <w:rFonts w:ascii="Times New Roman" w:hAnsi="Times New Roman"/>
          <w:color w:val="000000" w:themeColor="text1"/>
          <w:sz w:val="28"/>
          <w:szCs w:val="28"/>
        </w:rPr>
        <w:t>США</w:t>
      </w:r>
      <w:r w:rsidR="002720EF" w:rsidRPr="00FB3651">
        <w:rPr>
          <w:rFonts w:ascii="Times New Roman" w:hAnsi="Times New Roman"/>
          <w:color w:val="000000" w:themeColor="text1"/>
          <w:sz w:val="28"/>
          <w:szCs w:val="28"/>
        </w:rPr>
        <w:t>»</w:t>
      </w:r>
    </w:p>
    <w:p w14:paraId="64B86B32" w14:textId="77777777" w:rsidR="008B5008" w:rsidRPr="009B5EFC" w:rsidRDefault="008B5008" w:rsidP="00CC7429">
      <w:pPr>
        <w:widowControl/>
        <w:suppressAutoHyphens w:val="0"/>
        <w:rPr>
          <w:rFonts w:ascii="Times New Roman" w:hAnsi="Times New Roman"/>
          <w:sz w:val="28"/>
          <w:szCs w:val="28"/>
        </w:rPr>
      </w:pPr>
    </w:p>
    <w:p w14:paraId="31A88ECB" w14:textId="789748CD" w:rsidR="0096775E" w:rsidRPr="009B5EFC" w:rsidRDefault="00A4345B">
      <w:pPr>
        <w:jc w:val="both"/>
        <w:rPr>
          <w:rFonts w:ascii="Times New Roman" w:hAnsi="Times New Roman"/>
          <w:b/>
          <w:bCs/>
          <w:color w:val="000000"/>
          <w:sz w:val="28"/>
          <w:szCs w:val="28"/>
        </w:rPr>
      </w:pPr>
      <w:r w:rsidRPr="009B5EFC">
        <w:rPr>
          <w:rFonts w:ascii="Times New Roman" w:hAnsi="Times New Roman"/>
          <w:b/>
          <w:bCs/>
          <w:color w:val="000000"/>
          <w:sz w:val="28"/>
          <w:szCs w:val="28"/>
        </w:rPr>
        <w:t xml:space="preserve">Задачи урока: </w:t>
      </w:r>
    </w:p>
    <w:p w14:paraId="2A7AD538" w14:textId="671DDD15" w:rsidR="0096775E" w:rsidRPr="009B5EFC" w:rsidRDefault="00A4345B" w:rsidP="002720EF">
      <w:pPr>
        <w:widowControl/>
        <w:suppressAutoHyphens w:val="0"/>
        <w:rPr>
          <w:rFonts w:ascii="Times New Roman" w:eastAsia="Times New Roman" w:hAnsi="Times New Roman"/>
          <w:kern w:val="0"/>
          <w:sz w:val="28"/>
          <w:szCs w:val="28"/>
        </w:rPr>
      </w:pPr>
      <w:r w:rsidRPr="009B5EFC">
        <w:rPr>
          <w:rFonts w:ascii="Times New Roman" w:hAnsi="Times New Roman"/>
          <w:color w:val="000000"/>
          <w:sz w:val="28"/>
          <w:szCs w:val="28"/>
        </w:rPr>
        <w:t xml:space="preserve">1. Образовательные: </w:t>
      </w:r>
      <w:r w:rsidR="002720EF" w:rsidRPr="009B5EFC">
        <w:rPr>
          <w:rFonts w:ascii="Times New Roman" w:eastAsia="Times New Roman" w:hAnsi="Times New Roman"/>
          <w:color w:val="000000"/>
          <w:kern w:val="0"/>
          <w:sz w:val="28"/>
          <w:szCs w:val="28"/>
          <w:shd w:val="clear" w:color="auto" w:fill="FFFFFF"/>
        </w:rPr>
        <w:t xml:space="preserve">Формирование функциональной грамотности, </w:t>
      </w:r>
      <w:r w:rsidR="002720EF" w:rsidRPr="009B5EFC">
        <w:rPr>
          <w:rFonts w:ascii="Times New Roman" w:eastAsia="Times New Roman" w:hAnsi="Times New Roman"/>
          <w:color w:val="333333"/>
          <w:kern w:val="0"/>
          <w:sz w:val="28"/>
          <w:szCs w:val="28"/>
          <w:shd w:val="clear" w:color="auto" w:fill="FFFFFF"/>
        </w:rPr>
        <w:t>повторение лексических единиц по теме «</w:t>
      </w:r>
      <w:r w:rsidR="00FB3651">
        <w:rPr>
          <w:rFonts w:ascii="Times New Roman" w:eastAsia="Times New Roman" w:hAnsi="Times New Roman"/>
          <w:color w:val="333333"/>
          <w:kern w:val="0"/>
          <w:sz w:val="28"/>
          <w:szCs w:val="28"/>
          <w:shd w:val="clear" w:color="auto" w:fill="FFFFFF"/>
        </w:rPr>
        <w:t>США</w:t>
      </w:r>
      <w:r w:rsidR="002720EF" w:rsidRPr="009B5EFC">
        <w:rPr>
          <w:rFonts w:ascii="Times New Roman" w:eastAsia="Times New Roman" w:hAnsi="Times New Roman"/>
          <w:color w:val="333333"/>
          <w:kern w:val="0"/>
          <w:sz w:val="28"/>
          <w:szCs w:val="28"/>
          <w:shd w:val="clear" w:color="auto" w:fill="FFFFFF"/>
        </w:rPr>
        <w:t xml:space="preserve">» </w:t>
      </w:r>
      <w:r w:rsidRPr="009B5EFC">
        <w:rPr>
          <w:rFonts w:ascii="Times New Roman" w:hAnsi="Times New Roman"/>
          <w:color w:val="000000"/>
          <w:sz w:val="28"/>
          <w:szCs w:val="28"/>
        </w:rPr>
        <w:t>активизация навыков говорения</w:t>
      </w:r>
      <w:r w:rsidR="00FB3651">
        <w:rPr>
          <w:rFonts w:ascii="Times New Roman" w:hAnsi="Times New Roman"/>
          <w:color w:val="000000"/>
          <w:sz w:val="28"/>
          <w:szCs w:val="28"/>
        </w:rPr>
        <w:t xml:space="preserve"> </w:t>
      </w:r>
      <w:r w:rsidRPr="009B5EFC">
        <w:rPr>
          <w:rFonts w:ascii="Times New Roman" w:hAnsi="Times New Roman"/>
          <w:color w:val="000000"/>
          <w:sz w:val="28"/>
          <w:szCs w:val="28"/>
        </w:rPr>
        <w:t>с использованием тематической лексики</w:t>
      </w:r>
      <w:r w:rsidR="00FB22FD" w:rsidRPr="009B5EFC">
        <w:rPr>
          <w:rFonts w:ascii="Times New Roman" w:hAnsi="Times New Roman"/>
          <w:color w:val="000000"/>
          <w:sz w:val="28"/>
          <w:szCs w:val="28"/>
        </w:rPr>
        <w:t xml:space="preserve"> и грамматики.</w:t>
      </w:r>
    </w:p>
    <w:p w14:paraId="455291A9" w14:textId="204C6BF1" w:rsidR="0096775E" w:rsidRPr="009B5EFC" w:rsidRDefault="00A4345B">
      <w:pPr>
        <w:jc w:val="both"/>
        <w:rPr>
          <w:rFonts w:ascii="Times New Roman" w:hAnsi="Times New Roman"/>
          <w:sz w:val="28"/>
          <w:szCs w:val="28"/>
        </w:rPr>
      </w:pPr>
      <w:r w:rsidRPr="009B5EFC">
        <w:rPr>
          <w:rFonts w:ascii="Times New Roman" w:hAnsi="Times New Roman"/>
          <w:sz w:val="28"/>
          <w:szCs w:val="28"/>
        </w:rPr>
        <w:t xml:space="preserve">2. Развивающие: развитие </w:t>
      </w:r>
      <w:r w:rsidR="00B01DEC" w:rsidRPr="009B5EFC">
        <w:rPr>
          <w:rFonts w:ascii="Times New Roman" w:hAnsi="Times New Roman"/>
          <w:sz w:val="28"/>
          <w:szCs w:val="28"/>
        </w:rPr>
        <w:t>абстрактного и логического</w:t>
      </w:r>
      <w:r w:rsidRPr="009B5EFC">
        <w:rPr>
          <w:rFonts w:ascii="Times New Roman" w:hAnsi="Times New Roman"/>
          <w:sz w:val="28"/>
          <w:szCs w:val="28"/>
        </w:rPr>
        <w:t xml:space="preserve"> мышления учащихся</w:t>
      </w:r>
      <w:r w:rsidR="00B01DEC" w:rsidRPr="009B5EFC">
        <w:rPr>
          <w:rFonts w:ascii="Times New Roman" w:hAnsi="Times New Roman"/>
          <w:sz w:val="28"/>
          <w:szCs w:val="28"/>
        </w:rPr>
        <w:t xml:space="preserve">, внимания, памяти </w:t>
      </w:r>
    </w:p>
    <w:p w14:paraId="0BAAC718" w14:textId="75D3BFEC" w:rsidR="0096775E" w:rsidRPr="009B5EFC" w:rsidRDefault="00A4345B">
      <w:pPr>
        <w:jc w:val="both"/>
        <w:rPr>
          <w:rFonts w:ascii="Times New Roman" w:hAnsi="Times New Roman"/>
          <w:sz w:val="28"/>
          <w:szCs w:val="28"/>
        </w:rPr>
      </w:pPr>
      <w:r w:rsidRPr="009B5EFC">
        <w:rPr>
          <w:rFonts w:ascii="Times New Roman" w:hAnsi="Times New Roman"/>
          <w:sz w:val="28"/>
          <w:szCs w:val="28"/>
        </w:rPr>
        <w:t>3. Воспитательные: расширение кругозора и воспитание толерантности, формирование навыков самоконтроля и умения объективно оценивать свои возможности</w:t>
      </w:r>
    </w:p>
    <w:p w14:paraId="31A4927A" w14:textId="77777777" w:rsidR="0096775E" w:rsidRPr="009B5EFC" w:rsidRDefault="00A4345B">
      <w:pPr>
        <w:jc w:val="both"/>
        <w:rPr>
          <w:rFonts w:ascii="Times New Roman" w:hAnsi="Times New Roman"/>
          <w:sz w:val="28"/>
          <w:szCs w:val="28"/>
        </w:rPr>
      </w:pPr>
      <w:r w:rsidRPr="009B5EFC">
        <w:rPr>
          <w:rFonts w:ascii="Times New Roman" w:hAnsi="Times New Roman"/>
          <w:sz w:val="28"/>
          <w:szCs w:val="28"/>
        </w:rPr>
        <w:t>Тип урока: Комбинированный</w:t>
      </w:r>
    </w:p>
    <w:p w14:paraId="119412FD" w14:textId="77777777" w:rsidR="0096775E" w:rsidRPr="009B5EFC" w:rsidRDefault="0096775E">
      <w:pPr>
        <w:jc w:val="both"/>
        <w:rPr>
          <w:rFonts w:ascii="Times New Roman" w:hAnsi="Times New Roman"/>
          <w:sz w:val="28"/>
          <w:szCs w:val="28"/>
        </w:rPr>
      </w:pPr>
    </w:p>
    <w:p w14:paraId="6E33DC58" w14:textId="0154DE09" w:rsidR="0096775E" w:rsidRPr="00FB3651" w:rsidRDefault="004352F5">
      <w:pPr>
        <w:jc w:val="both"/>
        <w:rPr>
          <w:rFonts w:ascii="Times New Roman" w:hAnsi="Times New Roman"/>
          <w:b/>
          <w:bCs/>
          <w:color w:val="000000" w:themeColor="text1"/>
          <w:sz w:val="28"/>
          <w:szCs w:val="28"/>
        </w:rPr>
      </w:pPr>
      <w:r w:rsidRPr="00FB3651">
        <w:rPr>
          <w:rFonts w:ascii="Times New Roman" w:hAnsi="Times New Roman"/>
          <w:b/>
          <w:bCs/>
          <w:color w:val="000000" w:themeColor="text1"/>
          <w:sz w:val="28"/>
          <w:szCs w:val="28"/>
        </w:rPr>
        <w:t>Оборудование и наглядный материал</w:t>
      </w:r>
      <w:r w:rsidR="00A4345B" w:rsidRPr="00FB3651">
        <w:rPr>
          <w:rFonts w:ascii="Times New Roman" w:hAnsi="Times New Roman"/>
          <w:b/>
          <w:bCs/>
          <w:color w:val="000000" w:themeColor="text1"/>
          <w:sz w:val="28"/>
          <w:szCs w:val="28"/>
        </w:rPr>
        <w:t>:</w:t>
      </w:r>
      <w:r w:rsidR="00B01DEC" w:rsidRPr="00FB3651">
        <w:rPr>
          <w:rFonts w:ascii="Times New Roman" w:hAnsi="Times New Roman"/>
          <w:b/>
          <w:bCs/>
          <w:color w:val="000000" w:themeColor="text1"/>
          <w:sz w:val="28"/>
          <w:szCs w:val="28"/>
        </w:rPr>
        <w:t xml:space="preserve"> </w:t>
      </w:r>
      <w:r w:rsidR="00B01DEC" w:rsidRPr="00FB3651">
        <w:rPr>
          <w:rFonts w:ascii="Times New Roman" w:hAnsi="Times New Roman"/>
          <w:color w:val="000000" w:themeColor="text1"/>
          <w:sz w:val="28"/>
          <w:szCs w:val="28"/>
        </w:rPr>
        <w:t>задание по ФГ</w:t>
      </w:r>
      <w:r w:rsidR="00FB3651">
        <w:rPr>
          <w:rFonts w:ascii="Times New Roman" w:hAnsi="Times New Roman"/>
          <w:color w:val="000000" w:themeColor="text1"/>
          <w:sz w:val="28"/>
          <w:szCs w:val="28"/>
        </w:rPr>
        <w:t>, презентация</w:t>
      </w:r>
    </w:p>
    <w:p w14:paraId="06A6DC5D" w14:textId="77777777" w:rsidR="00B01DEC" w:rsidRPr="009B5EFC" w:rsidRDefault="00B01DEC">
      <w:pPr>
        <w:jc w:val="center"/>
        <w:rPr>
          <w:rFonts w:ascii="Times New Roman" w:hAnsi="Times New Roman"/>
          <w:b/>
          <w:bCs/>
          <w:sz w:val="28"/>
          <w:szCs w:val="28"/>
        </w:rPr>
      </w:pPr>
    </w:p>
    <w:p w14:paraId="56990F0F" w14:textId="621CD1BB" w:rsidR="0096775E" w:rsidRPr="009B5EFC" w:rsidRDefault="00A4345B">
      <w:pPr>
        <w:jc w:val="center"/>
        <w:rPr>
          <w:rFonts w:ascii="Times New Roman" w:hAnsi="Times New Roman"/>
          <w:b/>
          <w:bCs/>
          <w:sz w:val="28"/>
          <w:szCs w:val="28"/>
        </w:rPr>
      </w:pPr>
      <w:r w:rsidRPr="009B5EFC">
        <w:rPr>
          <w:rFonts w:ascii="Times New Roman" w:hAnsi="Times New Roman"/>
          <w:b/>
          <w:bCs/>
          <w:sz w:val="28"/>
          <w:szCs w:val="28"/>
        </w:rPr>
        <w:t>Ход урока</w:t>
      </w:r>
    </w:p>
    <w:p w14:paraId="48E38C4A" w14:textId="77777777" w:rsidR="0096775E" w:rsidRPr="009B5EFC" w:rsidRDefault="0096775E">
      <w:pPr>
        <w:jc w:val="both"/>
        <w:rPr>
          <w:rFonts w:ascii="Times New Roman" w:hAnsi="Times New Roman"/>
          <w:sz w:val="28"/>
          <w:szCs w:val="28"/>
        </w:rPr>
      </w:pPr>
    </w:p>
    <w:p w14:paraId="0A607C8B" w14:textId="01CD346C" w:rsidR="00F44C43" w:rsidRPr="009B5EFC" w:rsidRDefault="00A4345B">
      <w:pPr>
        <w:jc w:val="both"/>
        <w:rPr>
          <w:rFonts w:ascii="Times New Roman" w:hAnsi="Times New Roman"/>
          <w:sz w:val="28"/>
          <w:szCs w:val="28"/>
        </w:rPr>
      </w:pPr>
      <w:r w:rsidRPr="009B5EFC">
        <w:rPr>
          <w:rFonts w:ascii="Times New Roman" w:hAnsi="Times New Roman"/>
          <w:b/>
          <w:bCs/>
          <w:sz w:val="28"/>
          <w:szCs w:val="28"/>
        </w:rPr>
        <w:t>1. Организационный момент.</w:t>
      </w:r>
      <w:r w:rsidRPr="009B5EFC">
        <w:rPr>
          <w:rFonts w:ascii="Times New Roman" w:hAnsi="Times New Roman"/>
          <w:sz w:val="28"/>
          <w:szCs w:val="28"/>
        </w:rPr>
        <w:t xml:space="preserve"> </w:t>
      </w:r>
      <w:r w:rsidRPr="009B5EFC">
        <w:rPr>
          <w:rFonts w:ascii="Times New Roman" w:eastAsia="Times New Roman" w:hAnsi="Times New Roman"/>
          <w:sz w:val="28"/>
          <w:szCs w:val="28"/>
        </w:rPr>
        <w:t>Традиционное приветствие</w:t>
      </w:r>
      <w:r w:rsidR="00F44C43" w:rsidRPr="009B5EFC">
        <w:rPr>
          <w:rFonts w:ascii="Times New Roman" w:eastAsia="Times New Roman" w:hAnsi="Times New Roman"/>
          <w:sz w:val="28"/>
          <w:szCs w:val="28"/>
        </w:rPr>
        <w:t>.</w:t>
      </w:r>
      <w:r w:rsidRPr="009B5EFC">
        <w:rPr>
          <w:rFonts w:ascii="Times New Roman" w:eastAsia="Times New Roman" w:hAnsi="Times New Roman"/>
          <w:sz w:val="28"/>
          <w:szCs w:val="28"/>
        </w:rPr>
        <w:t xml:space="preserve"> </w:t>
      </w:r>
    </w:p>
    <w:p w14:paraId="4949CA30" w14:textId="3A1F4316" w:rsidR="00F44C43" w:rsidRDefault="00F44C43" w:rsidP="00F44C43">
      <w:pPr>
        <w:rPr>
          <w:rFonts w:ascii="Times New Roman" w:hAnsi="Times New Roman"/>
          <w:color w:val="000000"/>
          <w:sz w:val="28"/>
          <w:szCs w:val="28"/>
          <w:shd w:val="clear" w:color="auto" w:fill="FFFFFF"/>
          <w:lang w:val="en-US"/>
        </w:rPr>
      </w:pPr>
      <w:r w:rsidRPr="009B5EFC">
        <w:rPr>
          <w:rFonts w:ascii="Times New Roman" w:hAnsi="Times New Roman"/>
          <w:color w:val="000000"/>
          <w:sz w:val="28"/>
          <w:szCs w:val="28"/>
          <w:shd w:val="clear" w:color="auto" w:fill="FFFFFF"/>
          <w:lang w:val="en-US"/>
        </w:rPr>
        <w:t>- Good morning children! I’m glad to see you. Sit down, please.  How are you today? </w:t>
      </w:r>
      <w:r w:rsidRPr="009B5EFC">
        <w:rPr>
          <w:rFonts w:ascii="Times New Roman" w:hAnsi="Times New Roman"/>
          <w:color w:val="000000"/>
          <w:sz w:val="28"/>
          <w:szCs w:val="28"/>
          <w:lang w:val="en-US"/>
        </w:rPr>
        <w:br/>
      </w:r>
      <w:r w:rsidRPr="009B5EFC">
        <w:rPr>
          <w:rFonts w:ascii="Times New Roman" w:hAnsi="Times New Roman"/>
          <w:color w:val="000000"/>
          <w:sz w:val="28"/>
          <w:szCs w:val="28"/>
          <w:shd w:val="clear" w:color="auto" w:fill="FFFFFF"/>
          <w:lang w:val="en-US"/>
        </w:rPr>
        <w:t>- What date is it today? What day of week is it today?  Are you ready for our lesson? Then let`s begin.</w:t>
      </w:r>
    </w:p>
    <w:p w14:paraId="5C5D6C32" w14:textId="77777777" w:rsidR="00FB3651" w:rsidRPr="009B5EFC" w:rsidRDefault="00FB3651" w:rsidP="00F44C43">
      <w:pPr>
        <w:rPr>
          <w:rFonts w:ascii="Times New Roman" w:hAnsi="Times New Roman"/>
          <w:color w:val="000000"/>
          <w:sz w:val="28"/>
          <w:szCs w:val="28"/>
          <w:shd w:val="clear" w:color="auto" w:fill="FFFFFF"/>
          <w:lang w:val="en-US"/>
        </w:rPr>
      </w:pPr>
    </w:p>
    <w:p w14:paraId="070CA5C4" w14:textId="77777777" w:rsidR="00FB3651" w:rsidRPr="00EF203F" w:rsidRDefault="00FB3651" w:rsidP="00FB3651">
      <w:pPr>
        <w:rPr>
          <w:rFonts w:ascii="Times New Roman" w:hAnsi="Times New Roman"/>
          <w:color w:val="000000"/>
          <w:sz w:val="28"/>
          <w:szCs w:val="28"/>
        </w:rPr>
      </w:pPr>
      <w:r w:rsidRPr="00EF203F">
        <w:rPr>
          <w:rFonts w:ascii="Times New Roman" w:hAnsi="Times New Roman"/>
          <w:b/>
          <w:bCs/>
          <w:color w:val="000000"/>
          <w:sz w:val="28"/>
          <w:szCs w:val="28"/>
        </w:rPr>
        <w:t>2. Определение темы урока.</w:t>
      </w:r>
      <w:r w:rsidRPr="00EF203F">
        <w:rPr>
          <w:rFonts w:ascii="Times New Roman" w:hAnsi="Times New Roman"/>
          <w:color w:val="000000"/>
          <w:sz w:val="28"/>
          <w:szCs w:val="28"/>
        </w:rPr>
        <w:t xml:space="preserve"> Создание заинтересованности новой темой урока</w:t>
      </w:r>
    </w:p>
    <w:p w14:paraId="0B3FFD63" w14:textId="0FB161E1" w:rsidR="00FB3651" w:rsidRPr="00EF203F" w:rsidRDefault="00FB3651" w:rsidP="00FB3651">
      <w:pPr>
        <w:contextualSpacing/>
        <w:jc w:val="both"/>
        <w:rPr>
          <w:rFonts w:ascii="Times New Roman" w:hAnsi="Times New Roman"/>
          <w:color w:val="000000"/>
          <w:sz w:val="28"/>
          <w:szCs w:val="28"/>
          <w:lang w:val="en-US"/>
        </w:rPr>
      </w:pPr>
      <w:r w:rsidRPr="00EF203F">
        <w:rPr>
          <w:rFonts w:ascii="Times New Roman" w:hAnsi="Times New Roman"/>
          <w:color w:val="000000"/>
          <w:sz w:val="28"/>
          <w:szCs w:val="28"/>
          <w:lang w:val="en-US"/>
        </w:rPr>
        <w:t>- Look at the slide. We can see different pictures. What about the topic of our lesson? Try to guess.</w:t>
      </w:r>
    </w:p>
    <w:p w14:paraId="30E886BF" w14:textId="6E246860" w:rsidR="00FB3651" w:rsidRDefault="00FB3651" w:rsidP="00FB3651">
      <w:pPr>
        <w:jc w:val="both"/>
        <w:rPr>
          <w:rFonts w:ascii="Times New Roman" w:hAnsi="Times New Roman"/>
          <w:color w:val="000000"/>
          <w:sz w:val="28"/>
          <w:szCs w:val="28"/>
          <w:lang w:val="en-US"/>
        </w:rPr>
      </w:pPr>
      <w:r w:rsidRPr="00EF203F">
        <w:rPr>
          <w:rFonts w:ascii="Times New Roman" w:hAnsi="Times New Roman"/>
          <w:color w:val="000000"/>
          <w:sz w:val="28"/>
          <w:szCs w:val="28"/>
          <w:lang w:val="en-US"/>
        </w:rPr>
        <w:t>-Yes, you are right. The theme of our lesson is «</w:t>
      </w:r>
      <w:r>
        <w:rPr>
          <w:rFonts w:ascii="Times New Roman" w:hAnsi="Times New Roman"/>
          <w:color w:val="000000"/>
          <w:sz w:val="28"/>
          <w:szCs w:val="28"/>
          <w:lang w:val="en-US"/>
        </w:rPr>
        <w:t>The USA</w:t>
      </w:r>
      <w:r w:rsidRPr="00EF203F">
        <w:rPr>
          <w:rFonts w:ascii="Times New Roman" w:hAnsi="Times New Roman"/>
          <w:color w:val="000000"/>
          <w:sz w:val="28"/>
          <w:szCs w:val="28"/>
          <w:lang w:val="en-US"/>
        </w:rPr>
        <w:t>».</w:t>
      </w:r>
    </w:p>
    <w:p w14:paraId="05C51D98" w14:textId="77777777" w:rsidR="00FB3651" w:rsidRPr="00EF203F" w:rsidRDefault="00FB3651" w:rsidP="00FB3651">
      <w:pPr>
        <w:jc w:val="both"/>
        <w:rPr>
          <w:rFonts w:ascii="Times New Roman" w:hAnsi="Times New Roman"/>
          <w:color w:val="000000"/>
          <w:sz w:val="28"/>
          <w:szCs w:val="28"/>
          <w:lang w:val="en-US"/>
        </w:rPr>
      </w:pPr>
    </w:p>
    <w:p w14:paraId="79AE1C0C" w14:textId="0E236CA0" w:rsidR="00FB3651" w:rsidRDefault="00FB3651" w:rsidP="00FB3651">
      <w:pPr>
        <w:jc w:val="both"/>
        <w:rPr>
          <w:rFonts w:ascii="Times New Roman" w:eastAsia="Times New Roman" w:hAnsi="Times New Roman"/>
          <w:sz w:val="28"/>
          <w:szCs w:val="28"/>
        </w:rPr>
      </w:pPr>
      <w:r w:rsidRPr="00EF203F">
        <w:rPr>
          <w:rFonts w:ascii="Times New Roman" w:eastAsia="Times New Roman" w:hAnsi="Times New Roman"/>
          <w:b/>
          <w:bCs/>
          <w:sz w:val="28"/>
          <w:szCs w:val="28"/>
        </w:rPr>
        <w:t>3. Речевая зарядка</w:t>
      </w:r>
      <w:r>
        <w:rPr>
          <w:rFonts w:ascii="Times New Roman" w:eastAsia="Times New Roman" w:hAnsi="Times New Roman"/>
          <w:b/>
          <w:bCs/>
          <w:sz w:val="28"/>
          <w:szCs w:val="28"/>
        </w:rPr>
        <w:t xml:space="preserve">. </w:t>
      </w:r>
      <w:r>
        <w:rPr>
          <w:rFonts w:ascii="Times New Roman" w:eastAsia="Times New Roman" w:hAnsi="Times New Roman"/>
          <w:sz w:val="28"/>
          <w:szCs w:val="28"/>
        </w:rPr>
        <w:t xml:space="preserve">На проекционном экране появляется сайт </w:t>
      </w:r>
      <w:r w:rsidRPr="00FB3651">
        <w:rPr>
          <w:rFonts w:ascii="Times New Roman" w:eastAsia="Times New Roman" w:hAnsi="Times New Roman"/>
          <w:sz w:val="28"/>
          <w:szCs w:val="28"/>
        </w:rPr>
        <w:t>https://quizlet.com</w:t>
      </w:r>
      <w:r>
        <w:rPr>
          <w:rFonts w:ascii="Times New Roman" w:eastAsia="Times New Roman" w:hAnsi="Times New Roman"/>
          <w:sz w:val="28"/>
          <w:szCs w:val="28"/>
        </w:rPr>
        <w:t>.</w:t>
      </w:r>
    </w:p>
    <w:p w14:paraId="68B3EEE5" w14:textId="02CE6D06" w:rsidR="00FB3651" w:rsidRPr="00B4436D" w:rsidRDefault="00FB3651" w:rsidP="00FB3651">
      <w:pPr>
        <w:jc w:val="both"/>
        <w:rPr>
          <w:rFonts w:ascii="Times New Roman" w:eastAsia="Times New Roman" w:hAnsi="Times New Roman"/>
          <w:sz w:val="28"/>
          <w:szCs w:val="28"/>
          <w:lang w:val="en-US"/>
        </w:rPr>
      </w:pPr>
      <w:r>
        <w:rPr>
          <w:rFonts w:ascii="Times New Roman" w:eastAsia="Times New Roman" w:hAnsi="Times New Roman"/>
          <w:sz w:val="28"/>
          <w:szCs w:val="28"/>
        </w:rPr>
        <w:t>Обучающиеся</w:t>
      </w:r>
      <w:r w:rsidRPr="00B4436D">
        <w:rPr>
          <w:rFonts w:ascii="Times New Roman" w:eastAsia="Times New Roman" w:hAnsi="Times New Roman"/>
          <w:sz w:val="28"/>
          <w:szCs w:val="28"/>
          <w:lang w:val="en-US"/>
        </w:rPr>
        <w:t xml:space="preserve"> </w:t>
      </w:r>
      <w:r>
        <w:rPr>
          <w:rFonts w:ascii="Times New Roman" w:eastAsia="Times New Roman" w:hAnsi="Times New Roman"/>
          <w:sz w:val="28"/>
          <w:szCs w:val="28"/>
        </w:rPr>
        <w:t>работают</w:t>
      </w:r>
      <w:r w:rsidRPr="00B4436D">
        <w:rPr>
          <w:rFonts w:ascii="Times New Roman" w:eastAsia="Times New Roman" w:hAnsi="Times New Roman"/>
          <w:sz w:val="28"/>
          <w:szCs w:val="28"/>
          <w:lang w:val="en-US"/>
        </w:rPr>
        <w:t xml:space="preserve"> </w:t>
      </w:r>
      <w:r>
        <w:rPr>
          <w:rFonts w:ascii="Times New Roman" w:eastAsia="Times New Roman" w:hAnsi="Times New Roman"/>
          <w:sz w:val="28"/>
          <w:szCs w:val="28"/>
        </w:rPr>
        <w:t>с</w:t>
      </w:r>
      <w:r w:rsidRPr="00B4436D">
        <w:rPr>
          <w:rFonts w:ascii="Times New Roman" w:eastAsia="Times New Roman" w:hAnsi="Times New Roman"/>
          <w:sz w:val="28"/>
          <w:szCs w:val="28"/>
          <w:lang w:val="en-US"/>
        </w:rPr>
        <w:t xml:space="preserve"> </w:t>
      </w:r>
      <w:r>
        <w:rPr>
          <w:rFonts w:ascii="Times New Roman" w:eastAsia="Times New Roman" w:hAnsi="Times New Roman"/>
          <w:sz w:val="28"/>
          <w:szCs w:val="28"/>
        </w:rPr>
        <w:t>карточками</w:t>
      </w:r>
      <w:r w:rsidRPr="00B4436D">
        <w:rPr>
          <w:rFonts w:ascii="Times New Roman" w:eastAsia="Times New Roman" w:hAnsi="Times New Roman"/>
          <w:sz w:val="28"/>
          <w:szCs w:val="28"/>
          <w:lang w:val="en-US"/>
        </w:rPr>
        <w:t>.</w:t>
      </w:r>
    </w:p>
    <w:p w14:paraId="44392D43" w14:textId="3D9F4B65" w:rsidR="00FB3651" w:rsidRDefault="00FB3651" w:rsidP="00FB3651">
      <w:pPr>
        <w:jc w:val="both"/>
        <w:rPr>
          <w:rFonts w:ascii="Times New Roman" w:eastAsia="Times New Roman" w:hAnsi="Times New Roman"/>
          <w:sz w:val="28"/>
          <w:szCs w:val="28"/>
          <w:lang w:val="en-US"/>
        </w:rPr>
      </w:pPr>
      <w:r w:rsidRPr="00FB3651">
        <w:rPr>
          <w:rFonts w:ascii="Times New Roman" w:eastAsia="Times New Roman" w:hAnsi="Times New Roman"/>
          <w:sz w:val="28"/>
          <w:szCs w:val="28"/>
          <w:lang w:val="en-US"/>
        </w:rPr>
        <w:t>-</w:t>
      </w:r>
      <w:r>
        <w:rPr>
          <w:rFonts w:ascii="Times New Roman" w:eastAsia="Times New Roman" w:hAnsi="Times New Roman"/>
          <w:sz w:val="28"/>
          <w:szCs w:val="28"/>
          <w:lang w:val="en-US"/>
        </w:rPr>
        <w:t xml:space="preserve">Children, please look at the screen. Read the word in Russian language, then translate into English language. </w:t>
      </w:r>
    </w:p>
    <w:p w14:paraId="231C2D73" w14:textId="1A364269" w:rsidR="00FB3651" w:rsidRDefault="00FB3651" w:rsidP="00FB3651">
      <w:pPr>
        <w:jc w:val="both"/>
        <w:rPr>
          <w:rFonts w:ascii="Times New Roman" w:eastAsia="Times New Roman" w:hAnsi="Times New Roman"/>
          <w:sz w:val="28"/>
          <w:szCs w:val="28"/>
          <w:lang w:val="en-US"/>
        </w:rPr>
      </w:pPr>
      <w:r>
        <w:rPr>
          <w:rFonts w:ascii="Times New Roman" w:eastAsia="Times New Roman" w:hAnsi="Times New Roman"/>
          <w:sz w:val="28"/>
          <w:szCs w:val="28"/>
          <w:lang w:val="en-US"/>
        </w:rPr>
        <w:lastRenderedPageBreak/>
        <w:t>- Well done.</w:t>
      </w:r>
    </w:p>
    <w:p w14:paraId="2E9E6520" w14:textId="126DAD82" w:rsidR="00FB3651" w:rsidRDefault="00FB3651" w:rsidP="00FB3651">
      <w:pPr>
        <w:jc w:val="both"/>
        <w:rPr>
          <w:rFonts w:ascii="Times New Roman" w:eastAsia="Times New Roman" w:hAnsi="Times New Roman"/>
          <w:sz w:val="28"/>
          <w:szCs w:val="28"/>
        </w:rPr>
      </w:pPr>
      <w:r>
        <w:rPr>
          <w:rFonts w:ascii="Times New Roman" w:eastAsia="Times New Roman" w:hAnsi="Times New Roman"/>
          <w:sz w:val="28"/>
          <w:szCs w:val="28"/>
          <w:lang w:val="en-US"/>
        </w:rPr>
        <w:t xml:space="preserve">- Now, please choose the right answer. </w:t>
      </w:r>
      <w:r w:rsidRPr="00FB3651">
        <w:rPr>
          <w:rFonts w:ascii="Times New Roman" w:eastAsia="Times New Roman" w:hAnsi="Times New Roman"/>
          <w:sz w:val="28"/>
          <w:szCs w:val="28"/>
        </w:rPr>
        <w:t>(</w:t>
      </w:r>
      <w:r>
        <w:rPr>
          <w:rFonts w:ascii="Times New Roman" w:eastAsia="Times New Roman" w:hAnsi="Times New Roman"/>
          <w:sz w:val="28"/>
          <w:szCs w:val="28"/>
        </w:rPr>
        <w:t>Обучающиеся выполняют упражнение на знание лексических единиц</w:t>
      </w:r>
      <w:r w:rsidRPr="00FB3651">
        <w:rPr>
          <w:rFonts w:ascii="Times New Roman" w:eastAsia="Times New Roman" w:hAnsi="Times New Roman"/>
          <w:sz w:val="28"/>
          <w:szCs w:val="28"/>
        </w:rPr>
        <w:t xml:space="preserve">) </w:t>
      </w:r>
    </w:p>
    <w:p w14:paraId="14A614E5" w14:textId="77777777" w:rsidR="00FB3651" w:rsidRDefault="00FB3651" w:rsidP="00FB3651">
      <w:pPr>
        <w:jc w:val="both"/>
        <w:rPr>
          <w:rFonts w:ascii="Times New Roman" w:eastAsia="Times New Roman" w:hAnsi="Times New Roman"/>
          <w:sz w:val="28"/>
          <w:szCs w:val="28"/>
        </w:rPr>
      </w:pPr>
    </w:p>
    <w:p w14:paraId="4E86BFF9" w14:textId="6CE4A4E4" w:rsidR="00FB3651" w:rsidRPr="00B4436D" w:rsidRDefault="00FB3651" w:rsidP="00FB3651">
      <w:pPr>
        <w:rPr>
          <w:rFonts w:ascii="Times New Roman" w:hAnsi="Times New Roman"/>
          <w:b/>
          <w:bCs/>
          <w:color w:val="000000"/>
          <w:sz w:val="28"/>
          <w:szCs w:val="28"/>
          <w:lang w:val="en-US"/>
        </w:rPr>
      </w:pPr>
      <w:r w:rsidRPr="00B4436D">
        <w:rPr>
          <w:rFonts w:ascii="Times New Roman" w:hAnsi="Times New Roman"/>
          <w:b/>
          <w:bCs/>
          <w:color w:val="000000"/>
          <w:sz w:val="28"/>
          <w:szCs w:val="28"/>
          <w:lang w:val="en-US"/>
        </w:rPr>
        <w:t xml:space="preserve">4. </w:t>
      </w:r>
      <w:r w:rsidRPr="009B5EFC">
        <w:rPr>
          <w:rFonts w:ascii="Times New Roman" w:hAnsi="Times New Roman"/>
          <w:b/>
          <w:bCs/>
          <w:color w:val="000000"/>
          <w:sz w:val="28"/>
          <w:szCs w:val="28"/>
        </w:rPr>
        <w:t>Задание</w:t>
      </w:r>
      <w:r w:rsidRPr="00B4436D">
        <w:rPr>
          <w:rFonts w:ascii="Times New Roman" w:hAnsi="Times New Roman"/>
          <w:b/>
          <w:bCs/>
          <w:color w:val="000000"/>
          <w:sz w:val="28"/>
          <w:szCs w:val="28"/>
          <w:lang w:val="en-US"/>
        </w:rPr>
        <w:t xml:space="preserve"> </w:t>
      </w:r>
      <w:r w:rsidRPr="009B5EFC">
        <w:rPr>
          <w:rFonts w:ascii="Times New Roman" w:hAnsi="Times New Roman"/>
          <w:b/>
          <w:bCs/>
          <w:color w:val="000000"/>
          <w:sz w:val="28"/>
          <w:szCs w:val="28"/>
        </w:rPr>
        <w:t>на</w:t>
      </w:r>
      <w:r w:rsidRPr="00B4436D">
        <w:rPr>
          <w:rFonts w:ascii="Times New Roman" w:hAnsi="Times New Roman"/>
          <w:b/>
          <w:bCs/>
          <w:color w:val="000000"/>
          <w:sz w:val="28"/>
          <w:szCs w:val="28"/>
          <w:lang w:val="en-US"/>
        </w:rPr>
        <w:t xml:space="preserve"> </w:t>
      </w:r>
      <w:r w:rsidRPr="009B5EFC">
        <w:rPr>
          <w:rFonts w:ascii="Times New Roman" w:hAnsi="Times New Roman"/>
          <w:b/>
          <w:bCs/>
          <w:color w:val="000000"/>
          <w:sz w:val="28"/>
          <w:szCs w:val="28"/>
        </w:rPr>
        <w:t>функциональную</w:t>
      </w:r>
      <w:r w:rsidRPr="00B4436D">
        <w:rPr>
          <w:rFonts w:ascii="Times New Roman" w:hAnsi="Times New Roman"/>
          <w:b/>
          <w:bCs/>
          <w:color w:val="000000"/>
          <w:sz w:val="28"/>
          <w:szCs w:val="28"/>
          <w:lang w:val="en-US"/>
        </w:rPr>
        <w:t xml:space="preserve"> </w:t>
      </w:r>
      <w:r w:rsidRPr="009B5EFC">
        <w:rPr>
          <w:rFonts w:ascii="Times New Roman" w:hAnsi="Times New Roman"/>
          <w:b/>
          <w:bCs/>
          <w:color w:val="000000"/>
          <w:sz w:val="28"/>
          <w:szCs w:val="28"/>
        </w:rPr>
        <w:t>грамотность</w:t>
      </w:r>
      <w:r w:rsidRPr="00B4436D">
        <w:rPr>
          <w:rFonts w:ascii="Times New Roman" w:hAnsi="Times New Roman"/>
          <w:b/>
          <w:bCs/>
          <w:color w:val="000000"/>
          <w:sz w:val="28"/>
          <w:szCs w:val="28"/>
          <w:lang w:val="en-US"/>
        </w:rPr>
        <w:t>.</w:t>
      </w:r>
    </w:p>
    <w:p w14:paraId="1020F3B1" w14:textId="6894F876" w:rsidR="00FB3651" w:rsidRDefault="00FB3651" w:rsidP="00FB3651">
      <w:pPr>
        <w:jc w:val="both"/>
        <w:rPr>
          <w:rFonts w:ascii="Times New Roman" w:hAnsi="Times New Roman"/>
          <w:color w:val="000000"/>
          <w:sz w:val="28"/>
          <w:szCs w:val="28"/>
          <w:lang w:val="en-US"/>
        </w:rPr>
      </w:pPr>
      <w:r w:rsidRPr="009B5EFC">
        <w:rPr>
          <w:rFonts w:ascii="Times New Roman" w:hAnsi="Times New Roman"/>
          <w:color w:val="000000"/>
          <w:sz w:val="28"/>
          <w:szCs w:val="28"/>
          <w:lang w:val="en-US"/>
        </w:rPr>
        <w:t>Children</w:t>
      </w:r>
      <w:r w:rsidRPr="00FB3651">
        <w:rPr>
          <w:rFonts w:ascii="Times New Roman" w:hAnsi="Times New Roman"/>
          <w:color w:val="000000"/>
          <w:sz w:val="28"/>
          <w:szCs w:val="28"/>
          <w:lang w:val="en-US"/>
        </w:rPr>
        <w:t xml:space="preserve">, </w:t>
      </w:r>
      <w:r>
        <w:rPr>
          <w:rFonts w:ascii="Times New Roman" w:hAnsi="Times New Roman"/>
          <w:color w:val="000000"/>
          <w:sz w:val="28"/>
          <w:szCs w:val="28"/>
          <w:lang w:val="en-US"/>
        </w:rPr>
        <w:t>do you want to travel to the USA? Imagine that you have a ticket to this country. P</w:t>
      </w:r>
      <w:r w:rsidRPr="009B5EFC">
        <w:rPr>
          <w:rFonts w:ascii="Times New Roman" w:hAnsi="Times New Roman"/>
          <w:color w:val="000000"/>
          <w:sz w:val="28"/>
          <w:szCs w:val="28"/>
          <w:lang w:val="en-US"/>
        </w:rPr>
        <w:t>lease</w:t>
      </w:r>
      <w:r w:rsidRPr="00FB3651">
        <w:rPr>
          <w:rFonts w:ascii="Times New Roman" w:hAnsi="Times New Roman"/>
          <w:color w:val="000000"/>
          <w:sz w:val="28"/>
          <w:szCs w:val="28"/>
          <w:lang w:val="en-US"/>
        </w:rPr>
        <w:t xml:space="preserve"> </w:t>
      </w:r>
      <w:r w:rsidRPr="009B5EFC">
        <w:rPr>
          <w:rFonts w:ascii="Times New Roman" w:hAnsi="Times New Roman"/>
          <w:color w:val="000000"/>
          <w:sz w:val="28"/>
          <w:szCs w:val="28"/>
          <w:lang w:val="en-US"/>
        </w:rPr>
        <w:t>take</w:t>
      </w:r>
      <w:r w:rsidRPr="00FB3651">
        <w:rPr>
          <w:rFonts w:ascii="Times New Roman" w:hAnsi="Times New Roman"/>
          <w:color w:val="000000"/>
          <w:sz w:val="28"/>
          <w:szCs w:val="28"/>
          <w:lang w:val="en-US"/>
        </w:rPr>
        <w:t xml:space="preserve"> </w:t>
      </w:r>
      <w:r w:rsidRPr="009B5EFC">
        <w:rPr>
          <w:rFonts w:ascii="Times New Roman" w:hAnsi="Times New Roman"/>
          <w:color w:val="000000"/>
          <w:sz w:val="28"/>
          <w:szCs w:val="28"/>
          <w:lang w:val="en-US"/>
        </w:rPr>
        <w:t>these</w:t>
      </w:r>
      <w:r w:rsidRPr="00FB3651">
        <w:rPr>
          <w:rFonts w:ascii="Times New Roman" w:hAnsi="Times New Roman"/>
          <w:color w:val="000000"/>
          <w:sz w:val="28"/>
          <w:szCs w:val="28"/>
          <w:lang w:val="en-US"/>
        </w:rPr>
        <w:t xml:space="preserve"> </w:t>
      </w:r>
      <w:r>
        <w:rPr>
          <w:rFonts w:ascii="Times New Roman" w:hAnsi="Times New Roman"/>
          <w:color w:val="000000"/>
          <w:sz w:val="28"/>
          <w:szCs w:val="28"/>
          <w:lang w:val="en-US"/>
        </w:rPr>
        <w:t xml:space="preserve">tickets and find necessary information to make a flight. </w:t>
      </w:r>
    </w:p>
    <w:p w14:paraId="360CA86D" w14:textId="77777777" w:rsidR="00FB3651" w:rsidRDefault="00FB3651" w:rsidP="00FB3651">
      <w:pPr>
        <w:jc w:val="both"/>
        <w:rPr>
          <w:rFonts w:ascii="Times New Roman" w:hAnsi="Times New Roman"/>
          <w:color w:val="000000"/>
          <w:sz w:val="28"/>
          <w:szCs w:val="28"/>
          <w:lang w:val="en-US"/>
        </w:rPr>
      </w:pPr>
    </w:p>
    <w:p w14:paraId="1A6FB723" w14:textId="771A5B16" w:rsidR="00FB3651" w:rsidRDefault="00FB3651" w:rsidP="00FB3651">
      <w:pPr>
        <w:rPr>
          <w:noProof/>
        </w:rPr>
      </w:pPr>
      <w:r>
        <w:rPr>
          <w:noProof/>
          <w:lang w:val="en-US"/>
        </w:rPr>
        <w:drawing>
          <wp:inline distT="0" distB="0" distL="0" distR="0" wp14:anchorId="492558A6" wp14:editId="38C6A34F">
            <wp:extent cx="5895703" cy="2477904"/>
            <wp:effectExtent l="0" t="0" r="0" b="0"/>
            <wp:docPr id="1" name="Рисунок 1" descr="Изображение выглядит как кар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карта&#10;&#10;Автоматически созданное описание"/>
                    <pic:cNvPicPr/>
                  </pic:nvPicPr>
                  <pic:blipFill>
                    <a:blip r:embed="rId5">
                      <a:extLst>
                        <a:ext uri="{28A0092B-C50C-407E-A947-70E740481C1C}">
                          <a14:useLocalDpi xmlns:a14="http://schemas.microsoft.com/office/drawing/2010/main" val="0"/>
                        </a:ext>
                      </a:extLst>
                    </a:blip>
                    <a:stretch>
                      <a:fillRect/>
                    </a:stretch>
                  </pic:blipFill>
                  <pic:spPr>
                    <a:xfrm>
                      <a:off x="0" y="0"/>
                      <a:ext cx="5933916" cy="2493965"/>
                    </a:xfrm>
                    <a:prstGeom prst="rect">
                      <a:avLst/>
                    </a:prstGeom>
                  </pic:spPr>
                </pic:pic>
              </a:graphicData>
            </a:graphic>
          </wp:inline>
        </w:drawing>
      </w:r>
    </w:p>
    <w:p w14:paraId="4AD189BD" w14:textId="1EA6241C"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 xml:space="preserve">What country are you going to leave? </w:t>
      </w:r>
    </w:p>
    <w:p w14:paraId="639DF133" w14:textId="5067D212"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country are you going to fly?</w:t>
      </w:r>
      <w:r w:rsidRPr="00FB3651">
        <w:rPr>
          <w:rFonts w:ascii="Times New Roman" w:hAnsi="Times New Roman"/>
          <w:noProof/>
          <w:sz w:val="28"/>
          <w:szCs w:val="28"/>
          <w:lang w:val="en-US"/>
        </w:rPr>
        <w:t xml:space="preserve"> </w:t>
      </w:r>
    </w:p>
    <w:p w14:paraId="3D3B0DB1" w14:textId="77777777"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is the time of departure?</w:t>
      </w:r>
    </w:p>
    <w:p w14:paraId="1D8902D0" w14:textId="77777777"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is the date of the flight?</w:t>
      </w:r>
    </w:p>
    <w:p w14:paraId="2C3DB24A" w14:textId="6DEFBA4D"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 xml:space="preserve">What is your </w:t>
      </w:r>
      <w:r w:rsidR="00B4436D">
        <w:rPr>
          <w:rFonts w:ascii="Times New Roman" w:hAnsi="Times New Roman"/>
          <w:sz w:val="28"/>
          <w:szCs w:val="28"/>
          <w:lang w:val="en-US"/>
        </w:rPr>
        <w:t>sea</w:t>
      </w:r>
      <w:r w:rsidRPr="00FB3651">
        <w:rPr>
          <w:rFonts w:ascii="Times New Roman" w:hAnsi="Times New Roman"/>
          <w:sz w:val="28"/>
          <w:szCs w:val="28"/>
          <w:lang w:val="en-US"/>
        </w:rPr>
        <w:t>t on board a plane?</w:t>
      </w:r>
    </w:p>
    <w:p w14:paraId="55ED9AB9" w14:textId="77777777"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is the gate?</w:t>
      </w:r>
    </w:p>
    <w:p w14:paraId="17557CE2" w14:textId="77777777"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is your flight number?</w:t>
      </w:r>
    </w:p>
    <w:p w14:paraId="45A49D21" w14:textId="572CC936" w:rsidR="00FB3651" w:rsidRPr="00FB3651" w:rsidRDefault="00FB3651" w:rsidP="00FB3651">
      <w:pPr>
        <w:pStyle w:val="af"/>
        <w:widowControl/>
        <w:numPr>
          <w:ilvl w:val="0"/>
          <w:numId w:val="7"/>
        </w:numPr>
        <w:tabs>
          <w:tab w:val="left" w:pos="432"/>
        </w:tabs>
        <w:suppressAutoHyphens w:val="0"/>
        <w:rPr>
          <w:rFonts w:ascii="Times New Roman" w:hAnsi="Times New Roman"/>
          <w:sz w:val="28"/>
          <w:szCs w:val="28"/>
          <w:lang w:val="en-US"/>
        </w:rPr>
      </w:pPr>
      <w:r w:rsidRPr="00FB3651">
        <w:rPr>
          <w:rFonts w:ascii="Times New Roman" w:hAnsi="Times New Roman"/>
          <w:sz w:val="28"/>
          <w:szCs w:val="28"/>
          <w:lang w:val="en-US"/>
        </w:rPr>
        <w:t>What time is the gate closed?</w:t>
      </w:r>
    </w:p>
    <w:p w14:paraId="339549F6" w14:textId="77777777" w:rsidR="00FB3651" w:rsidRPr="00FB3651" w:rsidRDefault="00FB3651" w:rsidP="00FB3651">
      <w:pPr>
        <w:jc w:val="both"/>
        <w:rPr>
          <w:rFonts w:ascii="Times New Roman" w:eastAsia="Times New Roman" w:hAnsi="Times New Roman"/>
          <w:sz w:val="28"/>
          <w:szCs w:val="28"/>
          <w:lang w:val="en-US"/>
        </w:rPr>
      </w:pPr>
    </w:p>
    <w:p w14:paraId="6DC36C18" w14:textId="20B066AD" w:rsidR="00FB3651" w:rsidRPr="00FB3651" w:rsidRDefault="00FB3651" w:rsidP="00FB3651">
      <w:pPr>
        <w:jc w:val="both"/>
        <w:rPr>
          <w:rFonts w:ascii="Times New Roman" w:eastAsia="Times New Roman" w:hAnsi="Times New Roman"/>
          <w:b/>
          <w:bCs/>
          <w:sz w:val="28"/>
          <w:szCs w:val="28"/>
        </w:rPr>
      </w:pPr>
      <w:r w:rsidRPr="00FB3651">
        <w:rPr>
          <w:rFonts w:ascii="Times New Roman" w:eastAsia="Times New Roman" w:hAnsi="Times New Roman"/>
          <w:b/>
          <w:bCs/>
          <w:color w:val="000000" w:themeColor="text1"/>
          <w:sz w:val="28"/>
          <w:szCs w:val="28"/>
        </w:rPr>
        <w:t xml:space="preserve">5. Проверка домашнего задания. </w:t>
      </w:r>
    </w:p>
    <w:p w14:paraId="080E1599" w14:textId="77777777" w:rsidR="00FB3651" w:rsidRPr="00EF203F" w:rsidRDefault="00FB3651" w:rsidP="00FB3651">
      <w:pPr>
        <w:jc w:val="both"/>
        <w:rPr>
          <w:rFonts w:ascii="Times New Roman" w:eastAsia="Times New Roman" w:hAnsi="Times New Roman"/>
          <w:sz w:val="28"/>
          <w:szCs w:val="28"/>
        </w:rPr>
      </w:pPr>
    </w:p>
    <w:p w14:paraId="7D16C8DB" w14:textId="2D319B8B" w:rsidR="00FB3651" w:rsidRDefault="00FB3651" w:rsidP="00FB3651">
      <w:pPr>
        <w:jc w:val="both"/>
        <w:rPr>
          <w:rFonts w:ascii="Times New Roman" w:eastAsia="Times New Roman" w:hAnsi="Times New Roman"/>
          <w:sz w:val="28"/>
          <w:szCs w:val="28"/>
        </w:rPr>
      </w:pPr>
      <w:r w:rsidRPr="00EF203F">
        <w:rPr>
          <w:rFonts w:ascii="Times New Roman" w:eastAsia="Times New Roman" w:hAnsi="Times New Roman"/>
          <w:sz w:val="28"/>
          <w:szCs w:val="28"/>
        </w:rPr>
        <w:t xml:space="preserve">На проекционном экране появляется изображение географической карты </w:t>
      </w:r>
      <w:r>
        <w:rPr>
          <w:rFonts w:ascii="Times New Roman" w:eastAsia="Times New Roman" w:hAnsi="Times New Roman"/>
          <w:sz w:val="28"/>
          <w:szCs w:val="28"/>
        </w:rPr>
        <w:t>США</w:t>
      </w:r>
      <w:r w:rsidRPr="00EF203F">
        <w:rPr>
          <w:rFonts w:ascii="Times New Roman" w:eastAsia="Times New Roman" w:hAnsi="Times New Roman"/>
          <w:sz w:val="28"/>
          <w:szCs w:val="28"/>
        </w:rPr>
        <w:t>, учащиеся отвечают на вопросы, ориентированные на уже имеющиеся знания:</w:t>
      </w:r>
    </w:p>
    <w:p w14:paraId="24A5BC3F" w14:textId="02D09F47"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Where is the US situated? The USA is situated in North America between Canada and Mexico.</w:t>
      </w:r>
    </w:p>
    <w:p w14:paraId="01128383" w14:textId="7964A1F2"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What is it washed by? It is washed by the Pacific Ocean in the west, by the Atlantic Ocean in the east, by the Caribbean Sea and the Gulf of Mexico in the south. In the north are the Great Lakes.</w:t>
      </w:r>
    </w:p>
    <w:p w14:paraId="5753F017" w14:textId="54157694"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What is the typical weather in the country? The US has almost every kind of weather.</w:t>
      </w:r>
    </w:p>
    <w:p w14:paraId="12E597B6" w14:textId="0B8DC942"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What is the scenery of the country? The scenery is also very diverse(different). </w:t>
      </w:r>
      <w:r w:rsidRPr="00FB3651">
        <w:rPr>
          <w:rFonts w:ascii="Times New Roman" w:eastAsia="Times New Roman" w:hAnsi="Times New Roman"/>
          <w:sz w:val="28"/>
          <w:szCs w:val="28"/>
          <w:lang w:val="en-US"/>
        </w:rPr>
        <w:t>[</w:t>
      </w:r>
      <w:proofErr w:type="spellStart"/>
      <w:r w:rsidRPr="00FB3651">
        <w:rPr>
          <w:rFonts w:ascii="Times New Roman" w:eastAsia="Times New Roman" w:hAnsi="Times New Roman"/>
          <w:sz w:val="28"/>
          <w:szCs w:val="28"/>
          <w:lang w:val="en-US"/>
        </w:rPr>
        <w:t>daɪ'vɜːs</w:t>
      </w:r>
      <w:proofErr w:type="spellEnd"/>
      <w:r w:rsidRPr="00FB3651">
        <w:rPr>
          <w:rFonts w:ascii="Times New Roman" w:eastAsia="Times New Roman" w:hAnsi="Times New Roman"/>
          <w:sz w:val="28"/>
          <w:szCs w:val="28"/>
          <w:lang w:val="en-US"/>
        </w:rPr>
        <w:t>]</w:t>
      </w:r>
    </w:p>
    <w:p w14:paraId="596E9329" w14:textId="4BFB4FC6"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What is the population of the country? The population of the country is more than 300 million people.</w:t>
      </w:r>
    </w:p>
    <w:p w14:paraId="01AA103F" w14:textId="585E5564"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What are the most famous places to enjoy the beauty and power of wild </w:t>
      </w:r>
      <w:r>
        <w:rPr>
          <w:rFonts w:ascii="Times New Roman" w:eastAsia="Times New Roman" w:hAnsi="Times New Roman"/>
          <w:sz w:val="28"/>
          <w:szCs w:val="28"/>
          <w:lang w:val="en-US"/>
        </w:rPr>
        <w:lastRenderedPageBreak/>
        <w:t xml:space="preserve">America? The most famous are the Grand Canyon, Yosemite Valley, Yellowstone. </w:t>
      </w:r>
    </w:p>
    <w:p w14:paraId="064D4555" w14:textId="35FEBB5D"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What mighty rivers of the USA do you know?</w:t>
      </w:r>
    </w:p>
    <w:p w14:paraId="0866B70E" w14:textId="17903B4C" w:rsidR="00FB3651" w:rsidRDefault="00FB3651" w:rsidP="00FB3651">
      <w:pPr>
        <w:pStyle w:val="af"/>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The greatest lakes are the Mississippi, the </w:t>
      </w:r>
      <w:proofErr w:type="gramStart"/>
      <w:r>
        <w:rPr>
          <w:rFonts w:ascii="Times New Roman" w:eastAsia="Times New Roman" w:hAnsi="Times New Roman"/>
          <w:sz w:val="28"/>
          <w:szCs w:val="28"/>
          <w:lang w:val="en-US"/>
        </w:rPr>
        <w:t>Colorado</w:t>
      </w:r>
      <w:proofErr w:type="gramEnd"/>
      <w:r>
        <w:rPr>
          <w:rFonts w:ascii="Times New Roman" w:eastAsia="Times New Roman" w:hAnsi="Times New Roman"/>
          <w:sz w:val="28"/>
          <w:szCs w:val="28"/>
          <w:lang w:val="en-US"/>
        </w:rPr>
        <w:t xml:space="preserve"> and the Missouri.</w:t>
      </w:r>
    </w:p>
    <w:p w14:paraId="418C49E1" w14:textId="01F4794D"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What big mountain chains can you name? They are the Rocky Mountain and the Appalachians.</w:t>
      </w:r>
    </w:p>
    <w:p w14:paraId="1222D996" w14:textId="54F78C1D"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What attracts people to the Grand Canyon? It is very big in size. It looks different at different times of the day, and at different seasons and weather. The canyon is one mile deep and 200 miles long. </w:t>
      </w:r>
    </w:p>
    <w:p w14:paraId="1A3B11A8" w14:textId="1F41418C"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Why do people say that the US is a young country? Its written history is only a few hundred years ago. </w:t>
      </w:r>
    </w:p>
    <w:p w14:paraId="257C49B0" w14:textId="4A0C112A" w:rsid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What do Americans like and interested in? They like new </w:t>
      </w:r>
      <w:proofErr w:type="gramStart"/>
      <w:r>
        <w:rPr>
          <w:rFonts w:ascii="Times New Roman" w:eastAsia="Times New Roman" w:hAnsi="Times New Roman"/>
          <w:sz w:val="28"/>
          <w:szCs w:val="28"/>
          <w:lang w:val="en-US"/>
        </w:rPr>
        <w:t>ideas</w:t>
      </w:r>
      <w:proofErr w:type="gramEnd"/>
      <w:r>
        <w:rPr>
          <w:rFonts w:ascii="Times New Roman" w:eastAsia="Times New Roman" w:hAnsi="Times New Roman"/>
          <w:sz w:val="28"/>
          <w:szCs w:val="28"/>
          <w:lang w:val="en-US"/>
        </w:rPr>
        <w:t xml:space="preserve"> and they enjoy to be modern. At the same </w:t>
      </w:r>
      <w:proofErr w:type="gramStart"/>
      <w:r>
        <w:rPr>
          <w:rFonts w:ascii="Times New Roman" w:eastAsia="Times New Roman" w:hAnsi="Times New Roman"/>
          <w:sz w:val="28"/>
          <w:szCs w:val="28"/>
          <w:lang w:val="en-US"/>
        </w:rPr>
        <w:t>time</w:t>
      </w:r>
      <w:proofErr w:type="gramEnd"/>
      <w:r>
        <w:rPr>
          <w:rFonts w:ascii="Times New Roman" w:eastAsia="Times New Roman" w:hAnsi="Times New Roman"/>
          <w:sz w:val="28"/>
          <w:szCs w:val="28"/>
          <w:lang w:val="en-US"/>
        </w:rPr>
        <w:t xml:space="preserve"> they are interested in old things.</w:t>
      </w:r>
    </w:p>
    <w:p w14:paraId="1E75358D" w14:textId="7CC47132" w:rsidR="00FB3651" w:rsidRPr="00FB3651" w:rsidRDefault="00FB3651" w:rsidP="00FB3651">
      <w:pPr>
        <w:pStyle w:val="af"/>
        <w:numPr>
          <w:ilvl w:val="0"/>
          <w:numId w:val="6"/>
        </w:numPr>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How do you understand the phrase </w:t>
      </w:r>
      <w:r w:rsidRPr="00FB3651">
        <w:rPr>
          <w:rFonts w:ascii="Times New Roman" w:eastAsia="Times New Roman" w:hAnsi="Times New Roman"/>
          <w:sz w:val="28"/>
          <w:szCs w:val="28"/>
          <w:lang w:val="en-US"/>
        </w:rPr>
        <w:t>«</w:t>
      </w:r>
      <w:r>
        <w:rPr>
          <w:rFonts w:ascii="Times New Roman" w:eastAsia="Times New Roman" w:hAnsi="Times New Roman"/>
          <w:sz w:val="28"/>
          <w:szCs w:val="28"/>
          <w:lang w:val="en-US"/>
        </w:rPr>
        <w:t>The US is a big melting pot</w:t>
      </w:r>
      <w:r w:rsidRPr="00FB3651">
        <w:rPr>
          <w:rFonts w:ascii="Times New Roman" w:eastAsia="Times New Roman" w:hAnsi="Times New Roman"/>
          <w:sz w:val="28"/>
          <w:szCs w:val="28"/>
          <w:lang w:val="en-US"/>
        </w:rPr>
        <w:t>»</w:t>
      </w:r>
      <w:r>
        <w:rPr>
          <w:rFonts w:ascii="Times New Roman" w:eastAsia="Times New Roman" w:hAnsi="Times New Roman"/>
          <w:sz w:val="28"/>
          <w:szCs w:val="28"/>
          <w:lang w:val="en-US"/>
        </w:rPr>
        <w:t xml:space="preserve">? It means that there are a </w:t>
      </w:r>
      <w:proofErr w:type="gramStart"/>
      <w:r>
        <w:rPr>
          <w:rFonts w:ascii="Times New Roman" w:eastAsia="Times New Roman" w:hAnsi="Times New Roman"/>
          <w:sz w:val="28"/>
          <w:szCs w:val="28"/>
          <w:lang w:val="en-US"/>
        </w:rPr>
        <w:t>lot</w:t>
      </w:r>
      <w:proofErr w:type="gramEnd"/>
      <w:r>
        <w:rPr>
          <w:rFonts w:ascii="Times New Roman" w:eastAsia="Times New Roman" w:hAnsi="Times New Roman"/>
          <w:sz w:val="28"/>
          <w:szCs w:val="28"/>
          <w:lang w:val="en-US"/>
        </w:rPr>
        <w:t xml:space="preserve"> people of different nationalities in the USA that together form one country out of many.</w:t>
      </w:r>
    </w:p>
    <w:p w14:paraId="119417E0" w14:textId="77777777" w:rsidR="00FB3651" w:rsidRPr="00FB3651" w:rsidRDefault="00FB3651" w:rsidP="00FB3651">
      <w:pPr>
        <w:pStyle w:val="af"/>
        <w:numPr>
          <w:ilvl w:val="0"/>
          <w:numId w:val="6"/>
        </w:numPr>
        <w:jc w:val="both"/>
        <w:rPr>
          <w:rFonts w:ascii="Times New Roman" w:eastAsia="Times New Roman" w:hAnsi="Times New Roman"/>
          <w:i/>
          <w:iCs/>
          <w:sz w:val="28"/>
          <w:szCs w:val="28"/>
          <w:lang w:val="en-US"/>
        </w:rPr>
      </w:pPr>
      <w:r w:rsidRPr="00FB3651">
        <w:rPr>
          <w:rFonts w:ascii="Times New Roman" w:eastAsia="Times New Roman" w:hAnsi="Times New Roman"/>
          <w:i/>
          <w:iCs/>
          <w:sz w:val="28"/>
          <w:szCs w:val="28"/>
          <w:lang w:val="en-US"/>
        </w:rPr>
        <w:t>How many states are in the USA? There are 50 states in the USA.</w:t>
      </w:r>
    </w:p>
    <w:p w14:paraId="1CEC651E" w14:textId="77777777" w:rsidR="00DD6966" w:rsidRDefault="00DD6966" w:rsidP="009B5EFC">
      <w:pPr>
        <w:rPr>
          <w:rFonts w:ascii="Times New Roman" w:eastAsia="Times New Roman" w:hAnsi="Times New Roman"/>
          <w:b/>
          <w:bCs/>
          <w:sz w:val="28"/>
          <w:szCs w:val="28"/>
          <w:lang w:val="en-US"/>
        </w:rPr>
      </w:pPr>
    </w:p>
    <w:p w14:paraId="002D9B53" w14:textId="1A52F1A0" w:rsidR="002E7EBA" w:rsidRPr="009B5EFC" w:rsidRDefault="00FB3651" w:rsidP="008B54D0">
      <w:pPr>
        <w:jc w:val="both"/>
        <w:rPr>
          <w:rFonts w:ascii="Times New Roman" w:eastAsia="Times New Roman" w:hAnsi="Times New Roman"/>
          <w:b/>
          <w:bCs/>
          <w:sz w:val="28"/>
          <w:szCs w:val="28"/>
          <w:lang w:val="en-US"/>
        </w:rPr>
      </w:pPr>
      <w:r>
        <w:rPr>
          <w:rFonts w:ascii="Times New Roman" w:eastAsia="Times New Roman" w:hAnsi="Times New Roman"/>
          <w:b/>
          <w:bCs/>
          <w:sz w:val="28"/>
          <w:szCs w:val="28"/>
          <w:lang w:val="en-US"/>
        </w:rPr>
        <w:t>6</w:t>
      </w:r>
      <w:r w:rsidR="00F54CEE" w:rsidRPr="009B5EFC">
        <w:rPr>
          <w:rFonts w:ascii="Times New Roman" w:eastAsia="Times New Roman" w:hAnsi="Times New Roman"/>
          <w:b/>
          <w:bCs/>
          <w:sz w:val="28"/>
          <w:szCs w:val="28"/>
          <w:lang w:val="en-US"/>
        </w:rPr>
        <w:t xml:space="preserve">. </w:t>
      </w:r>
      <w:r>
        <w:rPr>
          <w:rFonts w:ascii="Times New Roman" w:eastAsia="Times New Roman" w:hAnsi="Times New Roman"/>
          <w:b/>
          <w:bCs/>
          <w:sz w:val="28"/>
          <w:szCs w:val="28"/>
        </w:rPr>
        <w:t>Работа</w:t>
      </w:r>
      <w:r w:rsidRPr="00B4436D">
        <w:rPr>
          <w:rFonts w:ascii="Times New Roman" w:eastAsia="Times New Roman" w:hAnsi="Times New Roman"/>
          <w:b/>
          <w:bCs/>
          <w:sz w:val="28"/>
          <w:szCs w:val="28"/>
          <w:lang w:val="en-US"/>
        </w:rPr>
        <w:t xml:space="preserve"> </w:t>
      </w:r>
      <w:r>
        <w:rPr>
          <w:rFonts w:ascii="Times New Roman" w:eastAsia="Times New Roman" w:hAnsi="Times New Roman"/>
          <w:b/>
          <w:bCs/>
          <w:sz w:val="28"/>
          <w:szCs w:val="28"/>
        </w:rPr>
        <w:t>с</w:t>
      </w:r>
      <w:r w:rsidRPr="00B4436D">
        <w:rPr>
          <w:rFonts w:ascii="Times New Roman" w:eastAsia="Times New Roman" w:hAnsi="Times New Roman"/>
          <w:b/>
          <w:bCs/>
          <w:sz w:val="28"/>
          <w:szCs w:val="28"/>
          <w:lang w:val="en-US"/>
        </w:rPr>
        <w:t xml:space="preserve"> </w:t>
      </w:r>
      <w:r>
        <w:rPr>
          <w:rFonts w:ascii="Times New Roman" w:eastAsia="Times New Roman" w:hAnsi="Times New Roman"/>
          <w:b/>
          <w:bCs/>
          <w:sz w:val="28"/>
          <w:szCs w:val="28"/>
        </w:rPr>
        <w:t>видео</w:t>
      </w:r>
      <w:r w:rsidRPr="00B4436D">
        <w:rPr>
          <w:rFonts w:ascii="Times New Roman" w:eastAsia="Times New Roman" w:hAnsi="Times New Roman"/>
          <w:b/>
          <w:bCs/>
          <w:sz w:val="28"/>
          <w:szCs w:val="28"/>
          <w:lang w:val="en-US"/>
        </w:rPr>
        <w:t xml:space="preserve"> </w:t>
      </w:r>
      <w:r w:rsidRPr="00FB3651">
        <w:rPr>
          <w:rFonts w:ascii="Times New Roman" w:eastAsia="Times New Roman" w:hAnsi="Times New Roman"/>
          <w:b/>
          <w:bCs/>
          <w:sz w:val="28"/>
          <w:szCs w:val="28"/>
          <w:lang w:val="en-US"/>
        </w:rPr>
        <w:t>(</w:t>
      </w:r>
      <w:r>
        <w:rPr>
          <w:rFonts w:ascii="Times New Roman" w:eastAsia="Times New Roman" w:hAnsi="Times New Roman"/>
          <w:b/>
          <w:bCs/>
          <w:sz w:val="28"/>
          <w:szCs w:val="28"/>
          <w:lang w:val="en-US"/>
        </w:rPr>
        <w:t>extra</w:t>
      </w:r>
      <w:r w:rsidRPr="00FB3651">
        <w:rPr>
          <w:rFonts w:ascii="Times New Roman" w:eastAsia="Times New Roman" w:hAnsi="Times New Roman"/>
          <w:b/>
          <w:bCs/>
          <w:sz w:val="28"/>
          <w:szCs w:val="28"/>
          <w:lang w:val="en-US"/>
        </w:rPr>
        <w:t>)</w:t>
      </w:r>
      <w:r w:rsidR="002E7EBA" w:rsidRPr="009B5EFC">
        <w:rPr>
          <w:rFonts w:ascii="Times New Roman" w:eastAsia="Times New Roman" w:hAnsi="Times New Roman"/>
          <w:b/>
          <w:bCs/>
          <w:sz w:val="28"/>
          <w:szCs w:val="28"/>
          <w:lang w:val="en-US"/>
        </w:rPr>
        <w:t>.</w:t>
      </w:r>
    </w:p>
    <w:p w14:paraId="7B197315" w14:textId="7CC128C6" w:rsidR="00D36C9A" w:rsidRDefault="00FB3651">
      <w:pPr>
        <w:pStyle w:val="a5"/>
        <w:jc w:val="both"/>
        <w:rPr>
          <w:rFonts w:ascii="Times New Roman" w:eastAsia="Arial" w:hAnsi="Times New Roman"/>
          <w:sz w:val="28"/>
          <w:szCs w:val="28"/>
          <w:lang w:val="en-US"/>
        </w:rPr>
      </w:pPr>
      <w:r>
        <w:rPr>
          <w:rFonts w:ascii="Times New Roman" w:eastAsia="Arial" w:hAnsi="Times New Roman"/>
          <w:sz w:val="28"/>
          <w:szCs w:val="28"/>
          <w:lang w:val="en-US"/>
        </w:rPr>
        <w:t>Children, please watch the video and answer the questions.</w:t>
      </w:r>
    </w:p>
    <w:p w14:paraId="7DFF24E7" w14:textId="247BFCE1" w:rsidR="00523E7C" w:rsidRDefault="00523E7C"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hyperlink r:id="rId6" w:history="1">
        <w:r w:rsidRPr="003D2731">
          <w:rPr>
            <w:rStyle w:val="ac"/>
            <w:rFonts w:ascii="Times New Roman" w:eastAsia="Times New Roman" w:hAnsi="Times New Roman"/>
            <w:b/>
            <w:bCs/>
            <w:kern w:val="0"/>
            <w:sz w:val="28"/>
            <w:szCs w:val="28"/>
            <w:lang w:val="en-US"/>
          </w:rPr>
          <w:t>https://www.youtube.com/watch?v=BLBLPtkai</w:t>
        </w:r>
        <w:r w:rsidRPr="003D2731">
          <w:rPr>
            <w:rStyle w:val="ac"/>
            <w:rFonts w:ascii="Times New Roman" w:eastAsia="Times New Roman" w:hAnsi="Times New Roman"/>
            <w:b/>
            <w:bCs/>
            <w:kern w:val="0"/>
            <w:sz w:val="28"/>
            <w:szCs w:val="28"/>
            <w:lang w:val="en-US"/>
          </w:rPr>
          <w:t>Y</w:t>
        </w:r>
        <w:r w:rsidRPr="003D2731">
          <w:rPr>
            <w:rStyle w:val="ac"/>
            <w:rFonts w:ascii="Times New Roman" w:eastAsia="Times New Roman" w:hAnsi="Times New Roman"/>
            <w:b/>
            <w:bCs/>
            <w:kern w:val="0"/>
            <w:sz w:val="28"/>
            <w:szCs w:val="28"/>
            <w:lang w:val="en-US"/>
          </w:rPr>
          <w:t>E</w:t>
        </w:r>
      </w:hyperlink>
    </w:p>
    <w:p w14:paraId="43709DAF" w14:textId="1B9D5629" w:rsidR="00FB3651" w:rsidRPr="00FB3651"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b/>
          <w:bCs/>
          <w:color w:val="000000"/>
          <w:kern w:val="0"/>
          <w:sz w:val="28"/>
          <w:szCs w:val="28"/>
          <w:lang w:val="en-US"/>
        </w:rPr>
        <w:br/>
        <w:t>1) How many people live in San Diego? 00:09</w:t>
      </w:r>
    </w:p>
    <w:p w14:paraId="2134E0B4" w14:textId="1EABE4AE" w:rsidR="00FB3651" w:rsidRPr="00B4436D"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color w:val="7030A0"/>
          <w:kern w:val="0"/>
          <w:sz w:val="28"/>
          <w:szCs w:val="28"/>
          <w:lang w:val="en-US"/>
        </w:rPr>
        <w:t>1,3 million</w:t>
      </w:r>
    </w:p>
    <w:p w14:paraId="049D29F1" w14:textId="2E8E82E6" w:rsidR="00FB3651" w:rsidRPr="00FB3651"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b/>
          <w:bCs/>
          <w:color w:val="000000"/>
          <w:kern w:val="0"/>
          <w:sz w:val="28"/>
          <w:szCs w:val="28"/>
          <w:lang w:val="en-US"/>
        </w:rPr>
        <w:t>2) Where is Los Angeles? 00:26</w:t>
      </w:r>
    </w:p>
    <w:p w14:paraId="32F32EE6" w14:textId="2C409091" w:rsidR="00FB3651" w:rsidRPr="00FB3651" w:rsidRDefault="00FB3651" w:rsidP="00FB3651">
      <w:pPr>
        <w:widowControl/>
        <w:shd w:val="clear" w:color="auto" w:fill="FFFFFF"/>
        <w:suppressAutoHyphens w:val="0"/>
        <w:spacing w:after="150"/>
        <w:rPr>
          <w:rFonts w:ascii="Times New Roman" w:eastAsia="Times New Roman" w:hAnsi="Times New Roman"/>
          <w:color w:val="7030A0"/>
          <w:kern w:val="0"/>
          <w:sz w:val="28"/>
          <w:szCs w:val="28"/>
          <w:lang w:val="en-US"/>
        </w:rPr>
      </w:pPr>
      <w:r w:rsidRPr="00FB3651">
        <w:rPr>
          <w:rFonts w:ascii="Times New Roman" w:eastAsia="Times New Roman" w:hAnsi="Times New Roman"/>
          <w:color w:val="7030A0"/>
          <w:kern w:val="0"/>
          <w:sz w:val="28"/>
          <w:szCs w:val="28"/>
          <w:lang w:val="en-US"/>
        </w:rPr>
        <w:t xml:space="preserve">Los Angeles is in </w:t>
      </w:r>
      <w:proofErr w:type="spellStart"/>
      <w:r w:rsidRPr="00FB3651">
        <w:rPr>
          <w:rFonts w:ascii="Times New Roman" w:eastAsia="Times New Roman" w:hAnsi="Times New Roman"/>
          <w:color w:val="7030A0"/>
          <w:kern w:val="0"/>
          <w:sz w:val="28"/>
          <w:szCs w:val="28"/>
          <w:lang w:val="en-US"/>
        </w:rPr>
        <w:t>Califormia</w:t>
      </w:r>
      <w:proofErr w:type="spellEnd"/>
      <w:r w:rsidRPr="00FB3651">
        <w:rPr>
          <w:rFonts w:ascii="Times New Roman" w:eastAsia="Times New Roman" w:hAnsi="Times New Roman"/>
          <w:color w:val="7030A0"/>
          <w:kern w:val="0"/>
          <w:sz w:val="28"/>
          <w:szCs w:val="28"/>
          <w:lang w:val="en-US"/>
        </w:rPr>
        <w:t>.</w:t>
      </w:r>
    </w:p>
    <w:p w14:paraId="79FE0AC1" w14:textId="33F7BEBC" w:rsidR="00FB3651" w:rsidRPr="00FB3651"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b/>
          <w:bCs/>
          <w:color w:val="000000"/>
          <w:kern w:val="0"/>
          <w:sz w:val="28"/>
          <w:szCs w:val="28"/>
          <w:lang w:val="en-US"/>
        </w:rPr>
        <w:t>3) How much do the people in Oakland earn? 00:36</w:t>
      </w:r>
    </w:p>
    <w:p w14:paraId="21EF7A9D" w14:textId="353409AD" w:rsidR="00FB3651" w:rsidRDefault="00FB3651" w:rsidP="00FB3651">
      <w:pPr>
        <w:widowControl/>
        <w:shd w:val="clear" w:color="auto" w:fill="FFFFFF"/>
        <w:suppressAutoHyphens w:val="0"/>
        <w:spacing w:line="330" w:lineRule="atLeast"/>
        <w:rPr>
          <w:rFonts w:ascii="Times New Roman" w:eastAsia="Times New Roman" w:hAnsi="Times New Roman"/>
          <w:color w:val="7030A0"/>
          <w:kern w:val="0"/>
          <w:sz w:val="28"/>
          <w:szCs w:val="28"/>
          <w:lang w:val="en-US"/>
        </w:rPr>
      </w:pPr>
      <w:r w:rsidRPr="00FB3651">
        <w:rPr>
          <w:rFonts w:ascii="Times New Roman" w:eastAsia="Times New Roman" w:hAnsi="Times New Roman"/>
          <w:i/>
          <w:iCs/>
          <w:color w:val="000000"/>
          <w:kern w:val="0"/>
          <w:sz w:val="28"/>
          <w:szCs w:val="28"/>
          <w:lang w:val="en-US"/>
        </w:rPr>
        <w:t>Fill the gap:</w:t>
      </w:r>
      <w:r w:rsidRPr="00FB3651">
        <w:rPr>
          <w:rFonts w:ascii="Times New Roman" w:eastAsia="Times New Roman" w:hAnsi="Times New Roman"/>
          <w:color w:val="000000"/>
          <w:kern w:val="0"/>
          <w:sz w:val="28"/>
          <w:szCs w:val="28"/>
          <w:lang w:val="en-US"/>
        </w:rPr>
        <w:t xml:space="preserve"> Their average income is </w:t>
      </w:r>
      <w:r w:rsidRPr="00FB3651">
        <w:rPr>
          <w:rFonts w:ascii="Times New Roman" w:eastAsia="Times New Roman" w:hAnsi="Times New Roman"/>
          <w:color w:val="7030A0"/>
          <w:kern w:val="0"/>
          <w:sz w:val="28"/>
          <w:szCs w:val="28"/>
          <w:lang w:val="en-US"/>
        </w:rPr>
        <w:t>$52.000</w:t>
      </w:r>
    </w:p>
    <w:p w14:paraId="28640ACA" w14:textId="77777777" w:rsidR="00FB3651" w:rsidRPr="00FB3651" w:rsidRDefault="00FB3651" w:rsidP="00FB3651">
      <w:pPr>
        <w:widowControl/>
        <w:shd w:val="clear" w:color="auto" w:fill="FFFFFF"/>
        <w:suppressAutoHyphens w:val="0"/>
        <w:spacing w:line="330" w:lineRule="atLeast"/>
        <w:rPr>
          <w:rFonts w:ascii="Times New Roman" w:eastAsia="Times New Roman" w:hAnsi="Times New Roman"/>
          <w:color w:val="7030A0"/>
          <w:kern w:val="0"/>
          <w:sz w:val="28"/>
          <w:szCs w:val="28"/>
          <w:lang w:val="en-US"/>
        </w:rPr>
      </w:pPr>
    </w:p>
    <w:p w14:paraId="5CB445C6" w14:textId="13F19164" w:rsidR="00FB3651" w:rsidRPr="00FB3651" w:rsidRDefault="00FB3651" w:rsidP="00FB3651">
      <w:pPr>
        <w:widowControl/>
        <w:shd w:val="clear" w:color="auto" w:fill="FFFFFF"/>
        <w:suppressAutoHyphens w:val="0"/>
        <w:spacing w:line="330" w:lineRule="atLeast"/>
        <w:rPr>
          <w:rFonts w:ascii="Times New Roman" w:eastAsia="Times New Roman" w:hAnsi="Times New Roman"/>
          <w:b/>
          <w:bCs/>
          <w:color w:val="000000" w:themeColor="text1"/>
          <w:kern w:val="0"/>
          <w:sz w:val="28"/>
          <w:szCs w:val="28"/>
          <w:lang w:val="en-US"/>
        </w:rPr>
      </w:pPr>
      <w:r w:rsidRPr="00FB3651">
        <w:rPr>
          <w:rFonts w:ascii="Times New Roman" w:eastAsia="Times New Roman" w:hAnsi="Times New Roman"/>
          <w:b/>
          <w:bCs/>
          <w:color w:val="000000" w:themeColor="text1"/>
          <w:kern w:val="0"/>
          <w:sz w:val="28"/>
          <w:szCs w:val="28"/>
          <w:lang w:val="en-US"/>
        </w:rPr>
        <w:t>4) What is the average home value in Boston?</w:t>
      </w:r>
    </w:p>
    <w:p w14:paraId="7B3F8D1B" w14:textId="5602703C" w:rsidR="00FB3651" w:rsidRPr="00FB3651"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color w:val="7030A0"/>
          <w:kern w:val="0"/>
          <w:sz w:val="28"/>
          <w:szCs w:val="28"/>
          <w:lang w:val="en-US"/>
        </w:rPr>
        <w:t>The average home value in Boston is $375.000</w:t>
      </w:r>
    </w:p>
    <w:p w14:paraId="50154E3A" w14:textId="17533F26" w:rsidR="00FB3651" w:rsidRPr="00FB3651" w:rsidRDefault="00FB3651" w:rsidP="00FB3651">
      <w:pPr>
        <w:widowControl/>
        <w:shd w:val="clear" w:color="auto" w:fill="FFFFFF"/>
        <w:suppressAutoHyphens w:val="0"/>
        <w:spacing w:after="150"/>
        <w:rPr>
          <w:rFonts w:ascii="Times New Roman" w:eastAsia="Times New Roman" w:hAnsi="Times New Roman"/>
          <w:b/>
          <w:bCs/>
          <w:color w:val="000000"/>
          <w:kern w:val="0"/>
          <w:sz w:val="28"/>
          <w:szCs w:val="28"/>
          <w:lang w:val="en-US"/>
        </w:rPr>
      </w:pPr>
      <w:r w:rsidRPr="00FB3651">
        <w:rPr>
          <w:rFonts w:ascii="Times New Roman" w:eastAsia="Times New Roman" w:hAnsi="Times New Roman"/>
          <w:b/>
          <w:bCs/>
          <w:color w:val="000000"/>
          <w:kern w:val="0"/>
          <w:sz w:val="28"/>
          <w:szCs w:val="28"/>
          <w:lang w:val="en-US"/>
        </w:rPr>
        <w:t>5) How many people live in Washington D.C.? 01:04</w:t>
      </w:r>
    </w:p>
    <w:p w14:paraId="1946254D" w14:textId="77EBEA93" w:rsidR="00FB3651" w:rsidRPr="00FB3651" w:rsidRDefault="00FB3651" w:rsidP="00FB3651">
      <w:pPr>
        <w:widowControl/>
        <w:shd w:val="clear" w:color="auto" w:fill="FFFFFF"/>
        <w:suppressAutoHyphens w:val="0"/>
        <w:spacing w:after="150"/>
        <w:rPr>
          <w:rFonts w:ascii="Times New Roman" w:eastAsia="Times New Roman" w:hAnsi="Times New Roman"/>
          <w:color w:val="7030A0"/>
          <w:kern w:val="0"/>
          <w:sz w:val="28"/>
          <w:szCs w:val="28"/>
          <w:lang w:val="en-US"/>
        </w:rPr>
      </w:pPr>
      <w:r w:rsidRPr="00FB3651">
        <w:rPr>
          <w:rFonts w:ascii="Times New Roman" w:eastAsia="Times New Roman" w:hAnsi="Times New Roman"/>
          <w:color w:val="7030A0"/>
          <w:kern w:val="0"/>
          <w:sz w:val="28"/>
          <w:szCs w:val="28"/>
          <w:lang w:val="en-US"/>
        </w:rPr>
        <w:t xml:space="preserve">630 </w:t>
      </w:r>
      <w:r>
        <w:rPr>
          <w:rFonts w:ascii="Times New Roman" w:eastAsia="Times New Roman" w:hAnsi="Times New Roman"/>
          <w:color w:val="7030A0"/>
          <w:kern w:val="0"/>
          <w:sz w:val="28"/>
          <w:szCs w:val="28"/>
          <w:lang w:val="en-US"/>
        </w:rPr>
        <w:t>thousand</w:t>
      </w:r>
    </w:p>
    <w:p w14:paraId="57788D89" w14:textId="22C5EE5D" w:rsidR="0096775E" w:rsidRPr="009B5EFC" w:rsidRDefault="00FB3651">
      <w:pPr>
        <w:pStyle w:val="a5"/>
        <w:jc w:val="both"/>
        <w:rPr>
          <w:rFonts w:ascii="Times New Roman" w:eastAsia="Arial" w:hAnsi="Times New Roman"/>
          <w:b/>
          <w:bCs/>
          <w:sz w:val="28"/>
          <w:szCs w:val="28"/>
          <w:lang w:val="en-US"/>
        </w:rPr>
      </w:pPr>
      <w:r>
        <w:rPr>
          <w:rFonts w:ascii="Times New Roman" w:eastAsia="Arial" w:hAnsi="Times New Roman"/>
          <w:b/>
          <w:bCs/>
          <w:sz w:val="28"/>
          <w:szCs w:val="28"/>
          <w:lang w:val="en-US"/>
        </w:rPr>
        <w:t>7</w:t>
      </w:r>
      <w:r w:rsidR="00A4345B" w:rsidRPr="009B5EFC">
        <w:rPr>
          <w:rFonts w:ascii="Times New Roman" w:eastAsia="Arial" w:hAnsi="Times New Roman"/>
          <w:b/>
          <w:bCs/>
          <w:sz w:val="28"/>
          <w:szCs w:val="28"/>
          <w:lang w:val="en-US"/>
        </w:rPr>
        <w:t xml:space="preserve">. </w:t>
      </w:r>
      <w:r w:rsidR="00A4345B" w:rsidRPr="009B5EFC">
        <w:rPr>
          <w:rFonts w:ascii="Times New Roman" w:eastAsia="Arial" w:hAnsi="Times New Roman"/>
          <w:b/>
          <w:bCs/>
          <w:sz w:val="28"/>
          <w:szCs w:val="28"/>
        </w:rPr>
        <w:t>Рефлексия</w:t>
      </w:r>
      <w:r w:rsidR="00A4345B" w:rsidRPr="009B5EFC">
        <w:rPr>
          <w:rFonts w:ascii="Times New Roman" w:eastAsia="Arial" w:hAnsi="Times New Roman"/>
          <w:b/>
          <w:bCs/>
          <w:sz w:val="28"/>
          <w:szCs w:val="28"/>
          <w:lang w:val="en-US"/>
        </w:rPr>
        <w:t>.</w:t>
      </w:r>
    </w:p>
    <w:p w14:paraId="3A585D69" w14:textId="77777777" w:rsidR="009B5EFC" w:rsidRPr="009B5EFC" w:rsidRDefault="009B5EFC" w:rsidP="009B5EFC">
      <w:pPr>
        <w:spacing w:after="150"/>
        <w:rPr>
          <w:rFonts w:ascii="Times New Roman" w:eastAsia="Times New Roman" w:hAnsi="Times New Roman"/>
          <w:sz w:val="28"/>
          <w:szCs w:val="28"/>
          <w:lang w:val="en-US"/>
        </w:rPr>
      </w:pPr>
      <w:r w:rsidRPr="009B5EFC">
        <w:rPr>
          <w:rFonts w:ascii="Times New Roman" w:eastAsia="Times New Roman" w:hAnsi="Times New Roman"/>
          <w:sz w:val="28"/>
          <w:szCs w:val="28"/>
          <w:lang w:val="en-US"/>
        </w:rPr>
        <w:t xml:space="preserve">Our lesson is almost over. Let’s see how you liked it and how useful it was. I’m going to ask you several questions. </w:t>
      </w:r>
    </w:p>
    <w:p w14:paraId="6B04595D" w14:textId="77777777" w:rsidR="009B5EFC" w:rsidRPr="009B5EFC" w:rsidRDefault="009B5EFC" w:rsidP="009B5EFC">
      <w:pPr>
        <w:spacing w:after="150"/>
        <w:rPr>
          <w:rFonts w:ascii="Times New Roman" w:eastAsia="Times New Roman" w:hAnsi="Times New Roman"/>
          <w:sz w:val="28"/>
          <w:szCs w:val="28"/>
          <w:lang w:val="en-US"/>
        </w:rPr>
      </w:pPr>
      <w:r w:rsidRPr="009B5EFC">
        <w:rPr>
          <w:rFonts w:ascii="Times New Roman" w:eastAsia="Times New Roman" w:hAnsi="Times New Roman"/>
          <w:sz w:val="28"/>
          <w:szCs w:val="28"/>
          <w:lang w:val="en-US"/>
        </w:rPr>
        <w:t>-Did you like the lesson? Was it interesting? What was the most interesting task?</w:t>
      </w:r>
    </w:p>
    <w:p w14:paraId="20E524EC" w14:textId="77777777" w:rsidR="009B5EFC" w:rsidRPr="009B5EFC" w:rsidRDefault="009B5EFC" w:rsidP="009B5EFC">
      <w:pPr>
        <w:spacing w:after="150"/>
        <w:rPr>
          <w:rFonts w:ascii="Times New Roman" w:eastAsia="Times New Roman" w:hAnsi="Times New Roman"/>
          <w:sz w:val="28"/>
          <w:szCs w:val="28"/>
          <w:lang w:val="en-US"/>
        </w:rPr>
      </w:pPr>
      <w:r w:rsidRPr="009B5EFC">
        <w:rPr>
          <w:rFonts w:ascii="Times New Roman" w:eastAsia="Times New Roman" w:hAnsi="Times New Roman"/>
          <w:sz w:val="28"/>
          <w:szCs w:val="28"/>
          <w:lang w:val="en-US"/>
        </w:rPr>
        <w:t>-Was there anything funny at the lesson?</w:t>
      </w:r>
    </w:p>
    <w:p w14:paraId="79D3572F" w14:textId="4CE87A83" w:rsidR="009B5EFC" w:rsidRPr="009B5EFC" w:rsidRDefault="009B5EFC" w:rsidP="009B5EFC">
      <w:pPr>
        <w:spacing w:after="150"/>
        <w:rPr>
          <w:rFonts w:ascii="Times New Roman" w:eastAsia="Times New Roman" w:hAnsi="Times New Roman"/>
          <w:sz w:val="28"/>
          <w:szCs w:val="28"/>
          <w:lang w:val="en-US"/>
        </w:rPr>
      </w:pPr>
      <w:r w:rsidRPr="009B5EFC">
        <w:rPr>
          <w:rFonts w:ascii="Times New Roman" w:eastAsia="Times New Roman" w:hAnsi="Times New Roman"/>
          <w:sz w:val="28"/>
          <w:szCs w:val="28"/>
          <w:lang w:val="en-US"/>
        </w:rPr>
        <w:lastRenderedPageBreak/>
        <w:t>-Was it boring?</w:t>
      </w:r>
    </w:p>
    <w:p w14:paraId="7EC7AA98" w14:textId="77777777" w:rsidR="009B5EFC" w:rsidRPr="009B5EFC" w:rsidRDefault="009B5EFC" w:rsidP="009B5EFC">
      <w:pPr>
        <w:spacing w:after="150"/>
        <w:rPr>
          <w:rFonts w:ascii="Times New Roman" w:eastAsia="Times New Roman" w:hAnsi="Times New Roman"/>
          <w:sz w:val="28"/>
          <w:szCs w:val="28"/>
          <w:lang w:val="en-US"/>
        </w:rPr>
      </w:pPr>
      <w:r w:rsidRPr="009B5EFC">
        <w:rPr>
          <w:rFonts w:ascii="Times New Roman" w:eastAsia="Times New Roman" w:hAnsi="Times New Roman"/>
          <w:sz w:val="28"/>
          <w:szCs w:val="28"/>
          <w:lang w:val="en-US"/>
        </w:rPr>
        <w:t xml:space="preserve">Thank you for your work. You’ve been active and have done your best. I hope you have learned much today. I wish you good health and good luck. The lesson is over. </w:t>
      </w:r>
      <w:proofErr w:type="gramStart"/>
      <w:r w:rsidRPr="009B5EFC">
        <w:rPr>
          <w:rFonts w:ascii="Times New Roman" w:eastAsia="Times New Roman" w:hAnsi="Times New Roman"/>
          <w:sz w:val="28"/>
          <w:szCs w:val="28"/>
          <w:lang w:val="en-US"/>
        </w:rPr>
        <w:t>Good bye</w:t>
      </w:r>
      <w:proofErr w:type="gramEnd"/>
      <w:r w:rsidRPr="009B5EFC">
        <w:rPr>
          <w:rFonts w:ascii="Times New Roman" w:eastAsia="Times New Roman" w:hAnsi="Times New Roman"/>
          <w:sz w:val="28"/>
          <w:szCs w:val="28"/>
          <w:lang w:val="en-US"/>
        </w:rPr>
        <w:t>.</w:t>
      </w:r>
    </w:p>
    <w:p w14:paraId="4C58269C" w14:textId="77777777" w:rsidR="0096775E" w:rsidRPr="00FB3651" w:rsidRDefault="0096775E">
      <w:pPr>
        <w:pStyle w:val="a5"/>
        <w:jc w:val="both"/>
        <w:rPr>
          <w:rFonts w:ascii="Times New Roman" w:eastAsia="Arial" w:hAnsi="Times New Roman"/>
          <w:sz w:val="28"/>
          <w:szCs w:val="28"/>
          <w:lang w:val="en-US"/>
        </w:rPr>
      </w:pPr>
    </w:p>
    <w:p w14:paraId="6CCE110D" w14:textId="3B28476E" w:rsidR="0096775E" w:rsidRPr="00FB3651" w:rsidRDefault="00A5691F">
      <w:pPr>
        <w:pStyle w:val="a5"/>
        <w:jc w:val="both"/>
        <w:rPr>
          <w:rFonts w:ascii="Times New Roman" w:eastAsia="Arial" w:hAnsi="Times New Roman"/>
          <w:b/>
          <w:bCs/>
          <w:sz w:val="28"/>
          <w:szCs w:val="28"/>
          <w:lang w:val="en-US"/>
        </w:rPr>
      </w:pPr>
      <w:r w:rsidRPr="009B5EFC">
        <w:rPr>
          <w:rFonts w:ascii="Times New Roman" w:eastAsia="Arial" w:hAnsi="Times New Roman"/>
          <w:b/>
          <w:bCs/>
          <w:sz w:val="28"/>
          <w:szCs w:val="28"/>
          <w:lang w:val="en-US"/>
        </w:rPr>
        <w:t>6</w:t>
      </w:r>
      <w:r w:rsidR="00A4345B" w:rsidRPr="00FB3651">
        <w:rPr>
          <w:rFonts w:ascii="Times New Roman" w:eastAsia="Arial" w:hAnsi="Times New Roman"/>
          <w:b/>
          <w:bCs/>
          <w:sz w:val="28"/>
          <w:szCs w:val="28"/>
          <w:lang w:val="en-US"/>
        </w:rPr>
        <w:t xml:space="preserve">. </w:t>
      </w:r>
      <w:r w:rsidR="00A4345B" w:rsidRPr="009B5EFC">
        <w:rPr>
          <w:rFonts w:ascii="Times New Roman" w:eastAsia="Arial" w:hAnsi="Times New Roman"/>
          <w:b/>
          <w:bCs/>
          <w:sz w:val="28"/>
          <w:szCs w:val="28"/>
        </w:rPr>
        <w:t>Запись</w:t>
      </w:r>
      <w:r w:rsidR="00A4345B" w:rsidRPr="00FB3651">
        <w:rPr>
          <w:rFonts w:ascii="Times New Roman" w:eastAsia="Arial" w:hAnsi="Times New Roman"/>
          <w:b/>
          <w:bCs/>
          <w:sz w:val="28"/>
          <w:szCs w:val="28"/>
          <w:lang w:val="en-US"/>
        </w:rPr>
        <w:t xml:space="preserve"> </w:t>
      </w:r>
      <w:r w:rsidR="00A4345B" w:rsidRPr="009B5EFC">
        <w:rPr>
          <w:rFonts w:ascii="Times New Roman" w:eastAsia="Arial" w:hAnsi="Times New Roman"/>
          <w:b/>
          <w:bCs/>
          <w:sz w:val="28"/>
          <w:szCs w:val="28"/>
        </w:rPr>
        <w:t>домашнего</w:t>
      </w:r>
      <w:r w:rsidR="00A4345B" w:rsidRPr="00FB3651">
        <w:rPr>
          <w:rFonts w:ascii="Times New Roman" w:eastAsia="Arial" w:hAnsi="Times New Roman"/>
          <w:b/>
          <w:bCs/>
          <w:sz w:val="28"/>
          <w:szCs w:val="28"/>
          <w:lang w:val="en-US"/>
        </w:rPr>
        <w:t xml:space="preserve"> </w:t>
      </w:r>
      <w:r w:rsidR="00A4345B" w:rsidRPr="009B5EFC">
        <w:rPr>
          <w:rFonts w:ascii="Times New Roman" w:eastAsia="Arial" w:hAnsi="Times New Roman"/>
          <w:b/>
          <w:bCs/>
          <w:sz w:val="28"/>
          <w:szCs w:val="28"/>
        </w:rPr>
        <w:t>задания</w:t>
      </w:r>
      <w:r w:rsidR="00A4345B" w:rsidRPr="00FB3651">
        <w:rPr>
          <w:rFonts w:ascii="Times New Roman" w:eastAsia="Arial" w:hAnsi="Times New Roman"/>
          <w:b/>
          <w:bCs/>
          <w:sz w:val="28"/>
          <w:szCs w:val="28"/>
          <w:lang w:val="en-US"/>
        </w:rPr>
        <w:t>.</w:t>
      </w:r>
    </w:p>
    <w:p w14:paraId="38710C85" w14:textId="45A32CD0" w:rsidR="0096775E" w:rsidRPr="009B5EFC" w:rsidRDefault="00A4345B">
      <w:pPr>
        <w:jc w:val="both"/>
        <w:rPr>
          <w:rFonts w:ascii="Times New Roman" w:hAnsi="Times New Roman"/>
          <w:bCs/>
          <w:sz w:val="28"/>
          <w:szCs w:val="28"/>
          <w:lang w:val="en-US"/>
        </w:rPr>
      </w:pPr>
      <w:r w:rsidRPr="009B5EFC">
        <w:rPr>
          <w:rFonts w:ascii="Times New Roman" w:hAnsi="Times New Roman"/>
          <w:bCs/>
          <w:sz w:val="28"/>
          <w:szCs w:val="28"/>
          <w:lang w:val="en-US"/>
        </w:rPr>
        <w:t xml:space="preserve">- Please, open your </w:t>
      </w:r>
      <w:r w:rsidR="00C03460" w:rsidRPr="009B5EFC">
        <w:rPr>
          <w:rFonts w:ascii="Times New Roman" w:hAnsi="Times New Roman"/>
          <w:bCs/>
          <w:sz w:val="28"/>
          <w:szCs w:val="28"/>
          <w:lang w:val="en-US"/>
        </w:rPr>
        <w:t>diary</w:t>
      </w:r>
      <w:r w:rsidRPr="009B5EFC">
        <w:rPr>
          <w:rFonts w:ascii="Times New Roman" w:hAnsi="Times New Roman"/>
          <w:bCs/>
          <w:sz w:val="28"/>
          <w:szCs w:val="28"/>
          <w:lang w:val="en-US"/>
        </w:rPr>
        <w:t xml:space="preserve">. Look at the blackboard and write down your home task: </w:t>
      </w:r>
    </w:p>
    <w:p w14:paraId="1FFAF1AB" w14:textId="1AD9B4BB" w:rsidR="00814FCA" w:rsidRPr="00FB3651" w:rsidRDefault="00814FCA">
      <w:pPr>
        <w:jc w:val="both"/>
        <w:rPr>
          <w:rFonts w:ascii="Times New Roman" w:hAnsi="Times New Roman"/>
          <w:bCs/>
          <w:sz w:val="28"/>
          <w:szCs w:val="28"/>
        </w:rPr>
      </w:pPr>
      <w:r w:rsidRPr="009B5EFC">
        <w:rPr>
          <w:rFonts w:ascii="Times New Roman" w:hAnsi="Times New Roman"/>
          <w:bCs/>
          <w:sz w:val="28"/>
          <w:szCs w:val="28"/>
        </w:rPr>
        <w:t>Распечатка (</w:t>
      </w:r>
      <w:r w:rsidR="00FB3651">
        <w:rPr>
          <w:rFonts w:ascii="Times New Roman" w:hAnsi="Times New Roman"/>
          <w:bCs/>
          <w:sz w:val="28"/>
          <w:szCs w:val="28"/>
        </w:rPr>
        <w:t xml:space="preserve">заполнить посадочный талон </w:t>
      </w:r>
      <w:proofErr w:type="gramStart"/>
      <w:r w:rsidR="00FB3651">
        <w:rPr>
          <w:rFonts w:ascii="Times New Roman" w:hAnsi="Times New Roman"/>
          <w:bCs/>
          <w:sz w:val="28"/>
          <w:szCs w:val="28"/>
        </w:rPr>
        <w:t>данными</w:t>
      </w:r>
      <w:r w:rsidR="005501A7" w:rsidRPr="005501A7">
        <w:rPr>
          <w:rFonts w:ascii="Times New Roman" w:hAnsi="Times New Roman"/>
          <w:bCs/>
          <w:sz w:val="28"/>
          <w:szCs w:val="28"/>
        </w:rPr>
        <w:t>(</w:t>
      </w:r>
      <w:proofErr w:type="gramEnd"/>
      <w:r w:rsidR="005501A7">
        <w:rPr>
          <w:rFonts w:ascii="Times New Roman" w:hAnsi="Times New Roman"/>
          <w:bCs/>
          <w:sz w:val="28"/>
          <w:szCs w:val="28"/>
        </w:rPr>
        <w:t xml:space="preserve">каждому учащемуся выпадает город, </w:t>
      </w:r>
      <w:r w:rsidR="00D176B6">
        <w:rPr>
          <w:rFonts w:ascii="Times New Roman" w:hAnsi="Times New Roman"/>
          <w:bCs/>
          <w:sz w:val="28"/>
          <w:szCs w:val="28"/>
        </w:rPr>
        <w:t>дома</w:t>
      </w:r>
      <w:r w:rsidR="005501A7">
        <w:rPr>
          <w:rFonts w:ascii="Times New Roman" w:hAnsi="Times New Roman"/>
          <w:bCs/>
          <w:sz w:val="28"/>
          <w:szCs w:val="28"/>
        </w:rPr>
        <w:t xml:space="preserve"> он заходит на сайт аэропорта </w:t>
      </w:r>
      <w:hyperlink r:id="rId7" w:history="1">
        <w:r w:rsidR="00D176B6" w:rsidRPr="003D2731">
          <w:rPr>
            <w:rStyle w:val="ac"/>
            <w:rFonts w:ascii="Times New Roman" w:hAnsi="Times New Roman"/>
            <w:bCs/>
            <w:sz w:val="28"/>
            <w:szCs w:val="28"/>
          </w:rPr>
          <w:t>https://pulkovoairport.ru/</w:t>
        </w:r>
      </w:hyperlink>
      <w:r w:rsidR="00D176B6">
        <w:rPr>
          <w:rFonts w:ascii="Times New Roman" w:hAnsi="Times New Roman"/>
          <w:bCs/>
          <w:sz w:val="28"/>
          <w:szCs w:val="28"/>
        </w:rPr>
        <w:t xml:space="preserve"> </w:t>
      </w:r>
      <w:r w:rsidR="005501A7">
        <w:rPr>
          <w:rFonts w:ascii="Times New Roman" w:hAnsi="Times New Roman"/>
          <w:bCs/>
          <w:sz w:val="28"/>
          <w:szCs w:val="28"/>
        </w:rPr>
        <w:t xml:space="preserve">и </w:t>
      </w:r>
      <w:r w:rsidR="00D176B6">
        <w:rPr>
          <w:rFonts w:ascii="Times New Roman" w:hAnsi="Times New Roman"/>
          <w:bCs/>
          <w:sz w:val="28"/>
          <w:szCs w:val="28"/>
        </w:rPr>
        <w:t>заполняет</w:t>
      </w:r>
      <w:r w:rsidR="005501A7">
        <w:rPr>
          <w:rFonts w:ascii="Times New Roman" w:hAnsi="Times New Roman"/>
          <w:bCs/>
          <w:sz w:val="28"/>
          <w:szCs w:val="28"/>
        </w:rPr>
        <w:t xml:space="preserve"> информацию согласно табло</w:t>
      </w:r>
      <w:r w:rsidRPr="009B5EFC">
        <w:rPr>
          <w:rFonts w:ascii="Times New Roman" w:hAnsi="Times New Roman"/>
          <w:bCs/>
          <w:sz w:val="28"/>
          <w:szCs w:val="28"/>
        </w:rPr>
        <w:t>)</w:t>
      </w:r>
      <w:r w:rsidR="00FB3651">
        <w:rPr>
          <w:rFonts w:ascii="Times New Roman" w:hAnsi="Times New Roman"/>
          <w:bCs/>
          <w:sz w:val="28"/>
          <w:szCs w:val="28"/>
        </w:rPr>
        <w:t>,</w:t>
      </w:r>
      <w:r w:rsidR="00FB3651" w:rsidRPr="00FB3651">
        <w:rPr>
          <w:rFonts w:ascii="Times New Roman" w:hAnsi="Times New Roman"/>
          <w:bCs/>
          <w:sz w:val="28"/>
          <w:szCs w:val="28"/>
        </w:rPr>
        <w:t xml:space="preserve"> </w:t>
      </w:r>
      <w:r w:rsidR="00FB3651">
        <w:rPr>
          <w:rFonts w:ascii="Times New Roman" w:hAnsi="Times New Roman"/>
          <w:bCs/>
          <w:sz w:val="28"/>
          <w:szCs w:val="28"/>
          <w:lang w:val="en-US"/>
        </w:rPr>
        <w:t>p</w:t>
      </w:r>
      <w:r w:rsidR="00FB3651" w:rsidRPr="00FB3651">
        <w:rPr>
          <w:rFonts w:ascii="Times New Roman" w:hAnsi="Times New Roman"/>
          <w:bCs/>
          <w:sz w:val="28"/>
          <w:szCs w:val="28"/>
        </w:rPr>
        <w:t xml:space="preserve">.80 </w:t>
      </w:r>
      <w:r w:rsidR="00FB3651">
        <w:rPr>
          <w:rFonts w:ascii="Times New Roman" w:hAnsi="Times New Roman"/>
          <w:bCs/>
          <w:sz w:val="28"/>
          <w:szCs w:val="28"/>
        </w:rPr>
        <w:t xml:space="preserve">№ 29 </w:t>
      </w:r>
      <w:r w:rsidR="00FB3651">
        <w:rPr>
          <w:rFonts w:ascii="Times New Roman" w:hAnsi="Times New Roman"/>
          <w:bCs/>
          <w:sz w:val="28"/>
          <w:szCs w:val="28"/>
          <w:lang w:val="en-US"/>
        </w:rPr>
        <w:t>dictation</w:t>
      </w:r>
    </w:p>
    <w:p w14:paraId="2FEDD59E" w14:textId="0B69D9A0" w:rsidR="0096775E" w:rsidRPr="009B5EFC" w:rsidRDefault="00A4345B">
      <w:pPr>
        <w:pStyle w:val="a5"/>
        <w:jc w:val="both"/>
        <w:rPr>
          <w:rFonts w:ascii="Times New Roman" w:eastAsia="Arial" w:hAnsi="Times New Roman"/>
          <w:sz w:val="28"/>
          <w:szCs w:val="28"/>
        </w:rPr>
      </w:pPr>
      <w:r w:rsidRPr="009B5EFC">
        <w:rPr>
          <w:rFonts w:ascii="Times New Roman" w:eastAsia="Arial" w:hAnsi="Times New Roman"/>
          <w:sz w:val="28"/>
          <w:szCs w:val="28"/>
        </w:rPr>
        <w:t>Предлагаемые упражнения позволят учащимся проанализировать и актуализировать свои знания пройденного материала</w:t>
      </w:r>
    </w:p>
    <w:p w14:paraId="69C31325" w14:textId="77777777" w:rsidR="003945E1" w:rsidRPr="00EF203F" w:rsidRDefault="003945E1">
      <w:pPr>
        <w:pStyle w:val="a5"/>
        <w:jc w:val="both"/>
        <w:rPr>
          <w:rFonts w:ascii="Times New Roman" w:eastAsia="Arial" w:hAnsi="Times New Roman"/>
          <w:sz w:val="28"/>
          <w:szCs w:val="28"/>
        </w:rPr>
      </w:pPr>
    </w:p>
    <w:p w14:paraId="5261BD80" w14:textId="0AAFB8B0" w:rsidR="00FB3651" w:rsidRPr="00FB3651" w:rsidRDefault="00FB3651"/>
    <w:p w14:paraId="50135E2B" w14:textId="1F86A362" w:rsidR="00FB3651" w:rsidRPr="00814FCA" w:rsidRDefault="00FB3651">
      <w:r>
        <w:rPr>
          <w:noProof/>
        </w:rPr>
        <w:drawing>
          <wp:inline distT="0" distB="0" distL="0" distR="0" wp14:anchorId="0B3698E2" wp14:editId="0F31E316">
            <wp:extent cx="6299200" cy="2595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extLst>
                        <a:ext uri="{28A0092B-C50C-407E-A947-70E740481C1C}">
                          <a14:useLocalDpi xmlns:a14="http://schemas.microsoft.com/office/drawing/2010/main" val="0"/>
                        </a:ext>
                      </a:extLst>
                    </a:blip>
                    <a:stretch>
                      <a:fillRect/>
                    </a:stretch>
                  </pic:blipFill>
                  <pic:spPr>
                    <a:xfrm>
                      <a:off x="0" y="0"/>
                      <a:ext cx="6361737" cy="2621419"/>
                    </a:xfrm>
                    <a:prstGeom prst="rect">
                      <a:avLst/>
                    </a:prstGeom>
                  </pic:spPr>
                </pic:pic>
              </a:graphicData>
            </a:graphic>
          </wp:inline>
        </w:drawing>
      </w:r>
    </w:p>
    <w:sectPr w:rsidR="00FB3651" w:rsidRPr="00814FCA">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Wingdings">
    <w:panose1 w:val="05000000000000000000"/>
    <w:charset w:val="00"/>
    <w:family w:val="decorative"/>
    <w:pitch w:val="variable"/>
    <w:sig w:usb0="00000003" w:usb1="00000000" w:usb2="00000000" w:usb3="00000000" w:csb0="80000001" w:csb1="00000000"/>
  </w:font>
  <w:font w:name="Wingdings 2">
    <w:panose1 w:val="05020102010507070707"/>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000002"/>
    <w:multiLevelType w:val="singleLevel"/>
    <w:tmpl w:val="00000002"/>
    <w:name w:val="WW8Num2"/>
    <w:lvl w:ilvl="0">
      <w:start w:val="1"/>
      <w:numFmt w:val="none"/>
      <w:suff w:val="nothing"/>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B7A96"/>
    <w:multiLevelType w:val="multilevel"/>
    <w:tmpl w:val="D48EE4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7E55E1E"/>
    <w:multiLevelType w:val="multilevel"/>
    <w:tmpl w:val="C9D6D4B2"/>
    <w:lvl w:ilvl="0">
      <w:start w:val="1"/>
      <w:numFmt w:val="decimal"/>
      <w:lvlText w:val="%1."/>
      <w:lvlJc w:val="left"/>
      <w:pPr>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C0114C8"/>
    <w:multiLevelType w:val="multilevel"/>
    <w:tmpl w:val="FD3A28E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E8C29C3"/>
    <w:multiLevelType w:val="multilevel"/>
    <w:tmpl w:val="D48EE4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AAB1FC0"/>
    <w:multiLevelType w:val="multilevel"/>
    <w:tmpl w:val="8772B98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385F81"/>
    <w:multiLevelType w:val="hybridMultilevel"/>
    <w:tmpl w:val="28BE4D42"/>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5D029F7"/>
    <w:multiLevelType w:val="multilevel"/>
    <w:tmpl w:val="259C3A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0A17DCE"/>
    <w:multiLevelType w:val="hybridMultilevel"/>
    <w:tmpl w:val="9A02E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BA201E"/>
    <w:multiLevelType w:val="hybridMultilevel"/>
    <w:tmpl w:val="2A86D40E"/>
    <w:lvl w:ilvl="0" w:tplc="D2664B9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3"/>
  </w:num>
  <w:num w:numId="8">
    <w:abstractNumId w:val="8"/>
  </w:num>
  <w:num w:numId="9">
    <w:abstractNumId w:val="7"/>
  </w:num>
  <w:num w:numId="10">
    <w:abstractNumId w:val="11"/>
  </w:num>
  <w:num w:numId="11">
    <w:abstractNumId w:val="9"/>
  </w:num>
  <w:num w:numId="12">
    <w:abstractNumId w:val="5"/>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14A"/>
    <w:rsid w:val="00090703"/>
    <w:rsid w:val="000A2114"/>
    <w:rsid w:val="000C52ED"/>
    <w:rsid w:val="00100C23"/>
    <w:rsid w:val="001714C5"/>
    <w:rsid w:val="00195613"/>
    <w:rsid w:val="002720EF"/>
    <w:rsid w:val="002875F3"/>
    <w:rsid w:val="002E7EBA"/>
    <w:rsid w:val="00364EEA"/>
    <w:rsid w:val="003945E1"/>
    <w:rsid w:val="003A54EE"/>
    <w:rsid w:val="004238CC"/>
    <w:rsid w:val="004352F5"/>
    <w:rsid w:val="00462653"/>
    <w:rsid w:val="00484457"/>
    <w:rsid w:val="004D001F"/>
    <w:rsid w:val="004F08EC"/>
    <w:rsid w:val="005132AC"/>
    <w:rsid w:val="00523E7C"/>
    <w:rsid w:val="005501A7"/>
    <w:rsid w:val="0056601C"/>
    <w:rsid w:val="005C5498"/>
    <w:rsid w:val="005D37FA"/>
    <w:rsid w:val="005D6ABD"/>
    <w:rsid w:val="00602555"/>
    <w:rsid w:val="006451C9"/>
    <w:rsid w:val="00665BDE"/>
    <w:rsid w:val="00676EF9"/>
    <w:rsid w:val="006B6844"/>
    <w:rsid w:val="00733B13"/>
    <w:rsid w:val="007C49B0"/>
    <w:rsid w:val="00814FCA"/>
    <w:rsid w:val="00840962"/>
    <w:rsid w:val="00890D72"/>
    <w:rsid w:val="008B065F"/>
    <w:rsid w:val="008B5008"/>
    <w:rsid w:val="008B54D0"/>
    <w:rsid w:val="008E12A1"/>
    <w:rsid w:val="009306FB"/>
    <w:rsid w:val="00956D64"/>
    <w:rsid w:val="00963E8D"/>
    <w:rsid w:val="0096775E"/>
    <w:rsid w:val="009916E4"/>
    <w:rsid w:val="009A31A4"/>
    <w:rsid w:val="009B5EFC"/>
    <w:rsid w:val="009C314A"/>
    <w:rsid w:val="009C60F1"/>
    <w:rsid w:val="009D1953"/>
    <w:rsid w:val="009D4DE5"/>
    <w:rsid w:val="009F2039"/>
    <w:rsid w:val="009F36F3"/>
    <w:rsid w:val="00A06352"/>
    <w:rsid w:val="00A15983"/>
    <w:rsid w:val="00A3463A"/>
    <w:rsid w:val="00A35C26"/>
    <w:rsid w:val="00A4345B"/>
    <w:rsid w:val="00A5691F"/>
    <w:rsid w:val="00A66640"/>
    <w:rsid w:val="00B01DEC"/>
    <w:rsid w:val="00B4436D"/>
    <w:rsid w:val="00B4516F"/>
    <w:rsid w:val="00B865DE"/>
    <w:rsid w:val="00BB71AD"/>
    <w:rsid w:val="00BC5DE4"/>
    <w:rsid w:val="00C03460"/>
    <w:rsid w:val="00C150E4"/>
    <w:rsid w:val="00CC64F0"/>
    <w:rsid w:val="00CC7429"/>
    <w:rsid w:val="00D04F43"/>
    <w:rsid w:val="00D176B6"/>
    <w:rsid w:val="00D36C9A"/>
    <w:rsid w:val="00DD6966"/>
    <w:rsid w:val="00E51A0F"/>
    <w:rsid w:val="00E72E97"/>
    <w:rsid w:val="00E73E99"/>
    <w:rsid w:val="00E858C8"/>
    <w:rsid w:val="00E97E73"/>
    <w:rsid w:val="00EE23C8"/>
    <w:rsid w:val="00EF203F"/>
    <w:rsid w:val="00EF447B"/>
    <w:rsid w:val="00F435B3"/>
    <w:rsid w:val="00F44C43"/>
    <w:rsid w:val="00F47A14"/>
    <w:rsid w:val="00F54CEE"/>
    <w:rsid w:val="00FB22FD"/>
    <w:rsid w:val="00FB3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5CC35BC2"/>
  <w15:chartTrackingRefBased/>
  <w15:docId w15:val="{B5C567A6-4ACE-C447-A6E5-ACB4F39B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Arial" w:eastAsia="Lucida Sans Unicode" w:hAnsi="Arial"/>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rPr>
  </w:style>
  <w:style w:type="character" w:customStyle="1" w:styleId="WW8Num3z0">
    <w:name w:val="WW8Num3z0"/>
    <w:rPr>
      <w:rFonts w:ascii="Symbol" w:hAnsi="Symbol" w:cs="StarSymbol"/>
      <w:sz w:val="18"/>
      <w:szCs w:val="18"/>
    </w:rPr>
  </w:style>
  <w:style w:type="character" w:customStyle="1" w:styleId="WW8Num4z0">
    <w:name w:val="WW8Num4z0"/>
    <w:rPr>
      <w:rFonts w:ascii="Wingdings" w:hAnsi="Wingdings" w:cs="StarSymbol"/>
      <w:sz w:val="18"/>
      <w:szCs w:val="18"/>
    </w:rPr>
  </w:style>
  <w:style w:type="character" w:customStyle="1" w:styleId="WW8Num4z1">
    <w:name w:val="WW8Num4z1"/>
    <w:rPr>
      <w:rFonts w:ascii="Wingdings 2" w:hAnsi="Wingdings 2" w:cs="StarSymbol"/>
      <w:sz w:val="18"/>
      <w:szCs w:val="18"/>
    </w:rPr>
  </w:style>
  <w:style w:type="character" w:customStyle="1" w:styleId="WW8Num4z2">
    <w:name w:val="WW8Num4z2"/>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a3">
    <w:name w:val="Символ нумерации"/>
  </w:style>
  <w:style w:type="character" w:customStyle="1" w:styleId="a4">
    <w:name w:val="Маркеры списка"/>
    <w:rPr>
      <w:rFonts w:ascii="StarSymbol" w:eastAsia="StarSymbol" w:hAnsi="StarSymbol" w:cs="StarSymbol"/>
      <w:sz w:val="18"/>
      <w:szCs w:val="18"/>
    </w:rPr>
  </w:style>
  <w:style w:type="character" w:customStyle="1" w:styleId="RTFNum21">
    <w:name w:val="RTF_Num 2 1"/>
    <w:rPr>
      <w:rFonts w:ascii="Symbol" w:hAnsi="Symbol"/>
    </w:rPr>
  </w:style>
  <w:style w:type="paragraph" w:customStyle="1" w:styleId="1">
    <w:name w:val="Заголовок1"/>
    <w:basedOn w:val="a"/>
    <w:next w:val="a5"/>
    <w:pPr>
      <w:keepNext/>
      <w:spacing w:before="240" w:after="120"/>
    </w:pPr>
    <w:rPr>
      <w:rFonts w:cs="Tahoma"/>
      <w:sz w:val="28"/>
      <w:szCs w:val="28"/>
    </w:rPr>
  </w:style>
  <w:style w:type="paragraph" w:styleId="a5">
    <w:name w:val="Body Text"/>
    <w:basedOn w:val="a"/>
    <w:semiHidden/>
    <w:pPr>
      <w:spacing w:after="120"/>
    </w:pPr>
  </w:style>
  <w:style w:type="paragraph" w:styleId="a6">
    <w:name w:val="List"/>
    <w:basedOn w:val="a5"/>
    <w:semiHidden/>
    <w:rPr>
      <w:rFonts w:cs="Tahoma"/>
    </w:rPr>
  </w:style>
  <w:style w:type="paragraph" w:customStyle="1" w:styleId="a7">
    <w:name w:val="Название"/>
    <w:basedOn w:val="a"/>
    <w:pPr>
      <w:suppressLineNumbers/>
      <w:spacing w:before="120" w:after="120"/>
    </w:pPr>
    <w:rPr>
      <w:rFonts w:cs="Tahoma"/>
      <w:i/>
      <w:iCs/>
      <w:sz w:val="20"/>
    </w:rPr>
  </w:style>
  <w:style w:type="paragraph" w:customStyle="1" w:styleId="10">
    <w:name w:val="Указатель1"/>
    <w:basedOn w:val="a"/>
    <w:pPr>
      <w:suppressLineNumbers/>
    </w:pPr>
    <w:rPr>
      <w:rFonts w:cs="Tahoma"/>
    </w:rPr>
  </w:style>
  <w:style w:type="paragraph" w:customStyle="1" w:styleId="a8">
    <w:name w:val="Содержимое таблицы"/>
    <w:basedOn w:val="a"/>
    <w:pPr>
      <w:suppressLineNumbers/>
    </w:pPr>
  </w:style>
  <w:style w:type="paragraph" w:customStyle="1" w:styleId="a9">
    <w:name w:val="Заголовок таблицы"/>
    <w:basedOn w:val="a8"/>
    <w:pPr>
      <w:jc w:val="center"/>
    </w:pPr>
    <w:rPr>
      <w:b/>
      <w:bCs/>
    </w:rPr>
  </w:style>
  <w:style w:type="paragraph" w:customStyle="1" w:styleId="aa">
    <w:name w:val="Текст в заданном формате"/>
    <w:basedOn w:val="a"/>
    <w:rPr>
      <w:rFonts w:ascii="Courier New" w:eastAsia="Courier New" w:hAnsi="Courier New" w:cs="Courier New"/>
      <w:sz w:val="20"/>
      <w:szCs w:val="20"/>
    </w:rPr>
  </w:style>
  <w:style w:type="paragraph" w:customStyle="1" w:styleId="ab">
    <w:name w:val="Содержимое врезки"/>
    <w:basedOn w:val="a5"/>
  </w:style>
  <w:style w:type="character" w:styleId="ac">
    <w:name w:val="Hyperlink"/>
    <w:basedOn w:val="a0"/>
    <w:uiPriority w:val="99"/>
    <w:unhideWhenUsed/>
    <w:rsid w:val="00FB3651"/>
    <w:rPr>
      <w:color w:val="0563C1" w:themeColor="hyperlink"/>
      <w:u w:val="single"/>
    </w:rPr>
  </w:style>
  <w:style w:type="character" w:styleId="ad">
    <w:name w:val="Unresolved Mention"/>
    <w:basedOn w:val="a0"/>
    <w:uiPriority w:val="99"/>
    <w:semiHidden/>
    <w:unhideWhenUsed/>
    <w:rsid w:val="00FB3651"/>
    <w:rPr>
      <w:color w:val="605E5C"/>
      <w:shd w:val="clear" w:color="auto" w:fill="E1DFDD"/>
    </w:rPr>
  </w:style>
  <w:style w:type="character" w:styleId="ae">
    <w:name w:val="FollowedHyperlink"/>
    <w:basedOn w:val="a0"/>
    <w:uiPriority w:val="99"/>
    <w:semiHidden/>
    <w:unhideWhenUsed/>
    <w:rsid w:val="00FB3651"/>
    <w:rPr>
      <w:color w:val="954F72" w:themeColor="followedHyperlink"/>
      <w:u w:val="single"/>
    </w:rPr>
  </w:style>
  <w:style w:type="paragraph" w:styleId="af">
    <w:name w:val="List Paragraph"/>
    <w:basedOn w:val="a"/>
    <w:uiPriority w:val="34"/>
    <w:qFormat/>
    <w:rsid w:val="00FB3651"/>
    <w:pPr>
      <w:ind w:left="720"/>
      <w:contextualSpacing/>
    </w:pPr>
  </w:style>
  <w:style w:type="paragraph" w:customStyle="1" w:styleId="2">
    <w:name w:val="Заголовок2"/>
    <w:basedOn w:val="a"/>
    <w:rsid w:val="00FB3651"/>
    <w:pPr>
      <w:widowControl/>
      <w:suppressAutoHyphens w:val="0"/>
      <w:spacing w:before="100" w:beforeAutospacing="1" w:after="100" w:afterAutospacing="1"/>
    </w:pPr>
    <w:rPr>
      <w:rFonts w:ascii="Times New Roman" w:eastAsia="Times New Roman" w:hAnsi="Times New Roman"/>
      <w:kern w:val="0"/>
    </w:rPr>
  </w:style>
  <w:style w:type="character" w:customStyle="1" w:styleId="partofsentence">
    <w:name w:val="part_of_sentence"/>
    <w:basedOn w:val="a0"/>
    <w:rsid w:val="00FB3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4601">
      <w:bodyDiv w:val="1"/>
      <w:marLeft w:val="0"/>
      <w:marRight w:val="0"/>
      <w:marTop w:val="0"/>
      <w:marBottom w:val="0"/>
      <w:divBdr>
        <w:top w:val="none" w:sz="0" w:space="0" w:color="auto"/>
        <w:left w:val="none" w:sz="0" w:space="0" w:color="auto"/>
        <w:bottom w:val="none" w:sz="0" w:space="0" w:color="auto"/>
        <w:right w:val="none" w:sz="0" w:space="0" w:color="auto"/>
      </w:divBdr>
      <w:divsChild>
        <w:div w:id="113066038">
          <w:marLeft w:val="0"/>
          <w:marRight w:val="0"/>
          <w:marTop w:val="150"/>
          <w:marBottom w:val="150"/>
          <w:divBdr>
            <w:top w:val="none" w:sz="0" w:space="0" w:color="auto"/>
            <w:left w:val="none" w:sz="0" w:space="0" w:color="auto"/>
            <w:bottom w:val="none" w:sz="0" w:space="0" w:color="auto"/>
            <w:right w:val="none" w:sz="0" w:space="0" w:color="auto"/>
          </w:divBdr>
        </w:div>
        <w:div w:id="2041471110">
          <w:marLeft w:val="0"/>
          <w:marRight w:val="0"/>
          <w:marTop w:val="150"/>
          <w:marBottom w:val="150"/>
          <w:divBdr>
            <w:top w:val="none" w:sz="0" w:space="0" w:color="auto"/>
            <w:left w:val="none" w:sz="0" w:space="0" w:color="auto"/>
            <w:bottom w:val="none" w:sz="0" w:space="0" w:color="auto"/>
            <w:right w:val="none" w:sz="0" w:space="0" w:color="auto"/>
          </w:divBdr>
        </w:div>
      </w:divsChild>
    </w:div>
    <w:div w:id="1396970798">
      <w:bodyDiv w:val="1"/>
      <w:marLeft w:val="0"/>
      <w:marRight w:val="0"/>
      <w:marTop w:val="0"/>
      <w:marBottom w:val="0"/>
      <w:divBdr>
        <w:top w:val="none" w:sz="0" w:space="0" w:color="auto"/>
        <w:left w:val="none" w:sz="0" w:space="0" w:color="auto"/>
        <w:bottom w:val="none" w:sz="0" w:space="0" w:color="auto"/>
        <w:right w:val="none" w:sz="0" w:space="0" w:color="auto"/>
      </w:divBdr>
    </w:div>
    <w:div w:id="143913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pulkovoairpor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LBLPtkaiYE"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808</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OlegL</dc:creator>
  <cp:keywords/>
  <cp:lastModifiedBy>Алексей Зимницкий</cp:lastModifiedBy>
  <cp:revision>4</cp:revision>
  <cp:lastPrinted>2022-03-09T21:54:00Z</cp:lastPrinted>
  <dcterms:created xsi:type="dcterms:W3CDTF">2022-03-09T21:57:00Z</dcterms:created>
  <dcterms:modified xsi:type="dcterms:W3CDTF">2022-03-30T20:03:00Z</dcterms:modified>
</cp:coreProperties>
</file>